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BF2ED" w14:textId="4267672C" w:rsidR="00CA376C" w:rsidRPr="00357B3A" w:rsidRDefault="00357B3A" w:rsidP="007331E3">
      <w:pPr>
        <w:jc w:val="both"/>
        <w:rPr>
          <w:b/>
          <w:bCs/>
          <w:sz w:val="36"/>
          <w:szCs w:val="36"/>
          <w:lang w:val="en-GB"/>
        </w:rPr>
      </w:pPr>
      <w:r w:rsidRPr="00357B3A">
        <w:rPr>
          <w:b/>
          <w:bCs/>
          <w:sz w:val="36"/>
          <w:szCs w:val="36"/>
          <w:lang w:val="en-GB"/>
        </w:rPr>
        <w:t xml:space="preserve">ALEXANDRE KANTOROW BIOGRAPHY (ENG) </w:t>
      </w:r>
    </w:p>
    <w:p w14:paraId="4BA34F5B" w14:textId="77777777" w:rsidR="00CA376C" w:rsidRDefault="00CA376C" w:rsidP="007331E3">
      <w:pPr>
        <w:jc w:val="both"/>
        <w:rPr>
          <w:lang w:val="en-GB"/>
        </w:rPr>
      </w:pPr>
    </w:p>
    <w:p w14:paraId="5328270E" w14:textId="77777777" w:rsidR="00A9204E" w:rsidRDefault="00122B94" w:rsidP="007331E3">
      <w:pPr>
        <w:jc w:val="both"/>
        <w:rPr>
          <w:lang w:val="en-GB"/>
        </w:rPr>
      </w:pPr>
      <w:r w:rsidRPr="00BA1DD2">
        <w:rPr>
          <w:lang w:val="en-GB"/>
        </w:rPr>
        <w:t xml:space="preserve">In 2019, </w:t>
      </w:r>
      <w:r>
        <w:rPr>
          <w:lang w:val="en-GB"/>
        </w:rPr>
        <w:t>aged</w:t>
      </w:r>
      <w:r w:rsidR="00035073" w:rsidRPr="00035073">
        <w:rPr>
          <w:lang w:val="en-GB"/>
        </w:rPr>
        <w:t xml:space="preserve"> 22, Alexandre Kantorow </w:t>
      </w:r>
      <w:r>
        <w:rPr>
          <w:lang w:val="en-GB"/>
        </w:rPr>
        <w:t>became</w:t>
      </w:r>
      <w:r w:rsidR="00035073">
        <w:rPr>
          <w:lang w:val="en-GB"/>
        </w:rPr>
        <w:t xml:space="preserve"> the first French pianist to win the gold medal at </w:t>
      </w:r>
      <w:r w:rsidR="00543B04">
        <w:rPr>
          <w:lang w:val="en-GB"/>
        </w:rPr>
        <w:t xml:space="preserve">the </w:t>
      </w:r>
      <w:r w:rsidR="00035073">
        <w:rPr>
          <w:lang w:val="en-GB"/>
        </w:rPr>
        <w:t>Tchaikovsky Competition</w:t>
      </w:r>
      <w:r w:rsidR="00543B04">
        <w:rPr>
          <w:lang w:val="en-GB"/>
        </w:rPr>
        <w:t xml:space="preserve">, where he also won the </w:t>
      </w:r>
      <w:r w:rsidR="00035073">
        <w:rPr>
          <w:lang w:val="en-GB"/>
        </w:rPr>
        <w:t xml:space="preserve">Grand Prix, </w:t>
      </w:r>
      <w:r w:rsidR="00543B04">
        <w:rPr>
          <w:lang w:val="en-GB"/>
        </w:rPr>
        <w:t xml:space="preserve">which has only been </w:t>
      </w:r>
      <w:r w:rsidR="00035073">
        <w:rPr>
          <w:lang w:val="en-GB"/>
        </w:rPr>
        <w:t xml:space="preserve">awarded three times before in the competition’s history. </w:t>
      </w:r>
      <w:r>
        <w:rPr>
          <w:lang w:val="en-GB"/>
        </w:rPr>
        <w:t>Hailed</w:t>
      </w:r>
      <w:r w:rsidR="00035073">
        <w:rPr>
          <w:lang w:val="en-GB"/>
        </w:rPr>
        <w:t xml:space="preserve"> by critics as the ‘young tsar of the piano’ (Classica) and ‘Liszt reincarnate</w:t>
      </w:r>
      <w:r w:rsidR="00543B04">
        <w:rPr>
          <w:lang w:val="en-GB"/>
        </w:rPr>
        <w:t>d</w:t>
      </w:r>
      <w:r w:rsidR="00035073">
        <w:rPr>
          <w:lang w:val="en-GB"/>
        </w:rPr>
        <w:t>’ (Fanfare), he has recei</w:t>
      </w:r>
      <w:r w:rsidR="00543B04">
        <w:rPr>
          <w:lang w:val="en-GB"/>
        </w:rPr>
        <w:t>ved numerous other awards and has been</w:t>
      </w:r>
      <w:r w:rsidR="00035073">
        <w:rPr>
          <w:lang w:val="en-GB"/>
        </w:rPr>
        <w:t xml:space="preserve"> invited to perform </w:t>
      </w:r>
      <w:r w:rsidR="00543B04">
        <w:rPr>
          <w:lang w:val="en-GB"/>
        </w:rPr>
        <w:t xml:space="preserve">worldwide </w:t>
      </w:r>
      <w:r w:rsidR="00035073">
        <w:rPr>
          <w:lang w:val="en-GB"/>
        </w:rPr>
        <w:t>at the highest level.</w:t>
      </w:r>
    </w:p>
    <w:p w14:paraId="466F2B7D" w14:textId="77777777" w:rsidR="007331E3" w:rsidRDefault="007331E3" w:rsidP="007331E3">
      <w:pPr>
        <w:jc w:val="both"/>
        <w:rPr>
          <w:lang w:val="en-GB"/>
        </w:rPr>
      </w:pPr>
    </w:p>
    <w:p w14:paraId="31E4275D" w14:textId="77777777" w:rsidR="00035073" w:rsidRDefault="00035073" w:rsidP="007331E3">
      <w:pPr>
        <w:jc w:val="both"/>
        <w:rPr>
          <w:lang w:val="en-GB"/>
        </w:rPr>
      </w:pPr>
      <w:r>
        <w:rPr>
          <w:lang w:val="en-GB"/>
        </w:rPr>
        <w:t xml:space="preserve">Even before the competition, Kantorow had already been attracting attention. He began </w:t>
      </w:r>
      <w:r w:rsidR="00543B04">
        <w:rPr>
          <w:lang w:val="en-GB"/>
        </w:rPr>
        <w:t xml:space="preserve">performing professionally at an early age, making </w:t>
      </w:r>
      <w:r>
        <w:rPr>
          <w:lang w:val="en-GB"/>
        </w:rPr>
        <w:t>his debut at La Folle Journée festiva</w:t>
      </w:r>
      <w:r w:rsidR="00CA376C">
        <w:rPr>
          <w:lang w:val="en-GB"/>
        </w:rPr>
        <w:t>l</w:t>
      </w:r>
      <w:r>
        <w:rPr>
          <w:lang w:val="en-GB"/>
        </w:rPr>
        <w:t xml:space="preserve"> in Nantes</w:t>
      </w:r>
      <w:r w:rsidR="00543B04">
        <w:rPr>
          <w:lang w:val="en-GB"/>
        </w:rPr>
        <w:t xml:space="preserve"> at just 16</w:t>
      </w:r>
      <w:r>
        <w:rPr>
          <w:lang w:val="en-GB"/>
        </w:rPr>
        <w:t xml:space="preserve">. Since then he has played with many of the world’s major orchestras, including </w:t>
      </w:r>
      <w:r w:rsidR="00543B04">
        <w:rPr>
          <w:lang w:val="en-GB"/>
        </w:rPr>
        <w:t xml:space="preserve">regular appearances with </w:t>
      </w:r>
      <w:r>
        <w:rPr>
          <w:lang w:val="en-GB"/>
        </w:rPr>
        <w:t xml:space="preserve">the </w:t>
      </w:r>
      <w:proofErr w:type="spellStart"/>
      <w:r>
        <w:rPr>
          <w:lang w:val="en-GB"/>
        </w:rPr>
        <w:t>Mariinsky</w:t>
      </w:r>
      <w:proofErr w:type="spellEnd"/>
      <w:r>
        <w:rPr>
          <w:lang w:val="en-GB"/>
        </w:rPr>
        <w:t xml:space="preserve"> Orchestra </w:t>
      </w:r>
      <w:r w:rsidR="00543B04">
        <w:rPr>
          <w:lang w:val="en-GB"/>
        </w:rPr>
        <w:t xml:space="preserve">under </w:t>
      </w:r>
      <w:r>
        <w:rPr>
          <w:lang w:val="en-GB"/>
        </w:rPr>
        <w:t>Valery Gergiev</w:t>
      </w:r>
      <w:r w:rsidR="00543B04">
        <w:rPr>
          <w:lang w:val="en-GB"/>
        </w:rPr>
        <w:t>. H</w:t>
      </w:r>
      <w:r>
        <w:rPr>
          <w:lang w:val="en-GB"/>
        </w:rPr>
        <w:t xml:space="preserve">ighlights in this </w:t>
      </w:r>
      <w:r w:rsidR="00543B04">
        <w:rPr>
          <w:lang w:val="en-GB"/>
        </w:rPr>
        <w:t>coming season</w:t>
      </w:r>
      <w:r>
        <w:rPr>
          <w:lang w:val="en-GB"/>
        </w:rPr>
        <w:t xml:space="preserve"> include </w:t>
      </w:r>
      <w:r w:rsidR="00122B94">
        <w:rPr>
          <w:lang w:val="en-GB"/>
        </w:rPr>
        <w:t>concerts</w:t>
      </w:r>
      <w:r w:rsidR="00543B04">
        <w:rPr>
          <w:lang w:val="en-GB"/>
        </w:rPr>
        <w:t xml:space="preserve"> with </w:t>
      </w:r>
      <w:r>
        <w:rPr>
          <w:lang w:val="en-GB"/>
        </w:rPr>
        <w:t xml:space="preserve">the Orchestre de Paris, </w:t>
      </w:r>
      <w:proofErr w:type="spellStart"/>
      <w:r>
        <w:rPr>
          <w:lang w:val="en-GB"/>
        </w:rPr>
        <w:t>Staatskappelle</w:t>
      </w:r>
      <w:proofErr w:type="spellEnd"/>
      <w:r>
        <w:rPr>
          <w:lang w:val="en-GB"/>
        </w:rPr>
        <w:t xml:space="preserve"> Berlin, Royal Philharmonic Orchestra, </w:t>
      </w:r>
      <w:proofErr w:type="spellStart"/>
      <w:r>
        <w:rPr>
          <w:lang w:val="en-GB"/>
        </w:rPr>
        <w:t>Philharmonia</w:t>
      </w:r>
      <w:proofErr w:type="spellEnd"/>
      <w:r>
        <w:rPr>
          <w:lang w:val="en-GB"/>
        </w:rPr>
        <w:t xml:space="preserve">, </w:t>
      </w:r>
      <w:r w:rsidR="00543B04">
        <w:rPr>
          <w:lang w:val="en-GB"/>
        </w:rPr>
        <w:t>Royal Stockholm Philharmonic</w:t>
      </w:r>
      <w:r w:rsidR="00122B94">
        <w:rPr>
          <w:lang w:val="en-GB"/>
        </w:rPr>
        <w:t>,</w:t>
      </w:r>
      <w:r w:rsidR="00543B04">
        <w:rPr>
          <w:lang w:val="en-GB"/>
        </w:rPr>
        <w:t xml:space="preserve"> as well as</w:t>
      </w:r>
      <w:r>
        <w:rPr>
          <w:lang w:val="en-GB"/>
        </w:rPr>
        <w:t xml:space="preserve"> tours with the Orchestre National de Toulouse, Budapest Festival Orchestra and the Munich Philharmonic</w:t>
      </w:r>
      <w:r w:rsidR="007331E3">
        <w:rPr>
          <w:lang w:val="en-GB"/>
        </w:rPr>
        <w:t>.</w:t>
      </w:r>
    </w:p>
    <w:p w14:paraId="18C6E32B" w14:textId="77777777" w:rsidR="007331E3" w:rsidRDefault="007331E3" w:rsidP="007331E3">
      <w:pPr>
        <w:jc w:val="both"/>
        <w:rPr>
          <w:lang w:val="en-GB"/>
        </w:rPr>
      </w:pPr>
    </w:p>
    <w:p w14:paraId="2105ADEF" w14:textId="77777777" w:rsidR="007331E3" w:rsidRPr="001479D3" w:rsidRDefault="00025F97" w:rsidP="007331E3">
      <w:pPr>
        <w:jc w:val="both"/>
        <w:rPr>
          <w:lang w:val="en-GB"/>
        </w:rPr>
      </w:pPr>
      <w:r>
        <w:rPr>
          <w:lang w:val="en-GB"/>
        </w:rPr>
        <w:t>He has</w:t>
      </w:r>
      <w:r w:rsidR="00543B04">
        <w:rPr>
          <w:lang w:val="en-GB"/>
        </w:rPr>
        <w:t xml:space="preserve"> performed solo recitals</w:t>
      </w:r>
      <w:r w:rsidR="007331E3">
        <w:rPr>
          <w:lang w:val="en-GB"/>
        </w:rPr>
        <w:t xml:space="preserve"> at major concert halls </w:t>
      </w:r>
      <w:r w:rsidR="00543B04">
        <w:rPr>
          <w:lang w:val="en-GB"/>
        </w:rPr>
        <w:t xml:space="preserve">across Europe, </w:t>
      </w:r>
      <w:r w:rsidR="007331E3">
        <w:rPr>
          <w:lang w:val="en-GB"/>
        </w:rPr>
        <w:t xml:space="preserve">such as the </w:t>
      </w:r>
      <w:r w:rsidR="00543B04">
        <w:rPr>
          <w:lang w:val="en-GB"/>
        </w:rPr>
        <w:t>Amsterdam Concertgebouw,</w:t>
      </w:r>
      <w:r w:rsidR="007331E3">
        <w:rPr>
          <w:lang w:val="en-GB"/>
        </w:rPr>
        <w:t xml:space="preserve"> in their Master Pianists series, </w:t>
      </w:r>
      <w:r w:rsidR="00543B04">
        <w:rPr>
          <w:lang w:val="en-GB"/>
        </w:rPr>
        <w:t xml:space="preserve">the </w:t>
      </w:r>
      <w:proofErr w:type="spellStart"/>
      <w:r w:rsidR="007331E3">
        <w:rPr>
          <w:lang w:val="en-GB"/>
        </w:rPr>
        <w:t>Konzerthaus</w:t>
      </w:r>
      <w:proofErr w:type="spellEnd"/>
      <w:r w:rsidR="007331E3">
        <w:rPr>
          <w:lang w:val="en-GB"/>
        </w:rPr>
        <w:t xml:space="preserve"> Berlin, Philharmo</w:t>
      </w:r>
      <w:r w:rsidR="00543B04">
        <w:rPr>
          <w:lang w:val="en-GB"/>
        </w:rPr>
        <w:t>nie de Paris, BOZAR in Brussels and</w:t>
      </w:r>
      <w:r w:rsidR="007331E3">
        <w:rPr>
          <w:lang w:val="en-GB"/>
        </w:rPr>
        <w:t xml:space="preserve"> Stockholm </w:t>
      </w:r>
      <w:proofErr w:type="spellStart"/>
      <w:r w:rsidR="007331E3">
        <w:rPr>
          <w:lang w:val="en-GB"/>
        </w:rPr>
        <w:t>Konserthus</w:t>
      </w:r>
      <w:proofErr w:type="spellEnd"/>
      <w:r w:rsidR="00543B04">
        <w:rPr>
          <w:lang w:val="en-GB"/>
        </w:rPr>
        <w:t>. He has also appeared</w:t>
      </w:r>
      <w:r w:rsidR="007331E3">
        <w:rPr>
          <w:lang w:val="en-GB"/>
        </w:rPr>
        <w:t xml:space="preserve"> at </w:t>
      </w:r>
      <w:r w:rsidR="00543B04">
        <w:rPr>
          <w:lang w:val="en-GB"/>
        </w:rPr>
        <w:t xml:space="preserve">some of </w:t>
      </w:r>
      <w:r w:rsidR="007331E3">
        <w:rPr>
          <w:lang w:val="en-GB"/>
        </w:rPr>
        <w:t xml:space="preserve">the most prestigious festivals including La Roque </w:t>
      </w:r>
      <w:proofErr w:type="spellStart"/>
      <w:r w:rsidR="007331E3">
        <w:rPr>
          <w:lang w:val="en-GB"/>
        </w:rPr>
        <w:t>d’Anthéron</w:t>
      </w:r>
      <w:proofErr w:type="spellEnd"/>
      <w:r w:rsidR="007331E3">
        <w:rPr>
          <w:lang w:val="en-GB"/>
        </w:rPr>
        <w:t xml:space="preserve">, Piano aux Jacobins, Verbier Festival and </w:t>
      </w:r>
      <w:proofErr w:type="spellStart"/>
      <w:r w:rsidR="007331E3">
        <w:rPr>
          <w:lang w:val="en-GB"/>
        </w:rPr>
        <w:t>Klavierfest</w:t>
      </w:r>
      <w:proofErr w:type="spellEnd"/>
      <w:r w:rsidR="007331E3">
        <w:rPr>
          <w:lang w:val="en-GB"/>
        </w:rPr>
        <w:t xml:space="preserve"> Ruhr. </w:t>
      </w:r>
      <w:r w:rsidR="001479D3" w:rsidRPr="001479D3">
        <w:rPr>
          <w:lang w:val="en-GB"/>
        </w:rPr>
        <w:t xml:space="preserve">Chamber music is </w:t>
      </w:r>
      <w:r w:rsidR="00543B04">
        <w:rPr>
          <w:lang w:val="en-GB"/>
        </w:rPr>
        <w:t>another of</w:t>
      </w:r>
      <w:r w:rsidR="001479D3" w:rsidRPr="001479D3">
        <w:rPr>
          <w:lang w:val="en-GB"/>
        </w:rPr>
        <w:t xml:space="preserve"> his great pleasures and he regularly performs with Victor Julien-</w:t>
      </w:r>
      <w:proofErr w:type="spellStart"/>
      <w:r w:rsidR="001479D3" w:rsidRPr="001479D3">
        <w:rPr>
          <w:lang w:val="en-GB"/>
        </w:rPr>
        <w:t>Laferrière</w:t>
      </w:r>
      <w:proofErr w:type="spellEnd"/>
      <w:r w:rsidR="001479D3" w:rsidRPr="001479D3">
        <w:rPr>
          <w:lang w:val="en-GB"/>
        </w:rPr>
        <w:t xml:space="preserve">, Renaud </w:t>
      </w:r>
      <w:proofErr w:type="spellStart"/>
      <w:r w:rsidR="001479D3" w:rsidRPr="001479D3">
        <w:rPr>
          <w:lang w:val="en-GB"/>
        </w:rPr>
        <w:t>Capuçon</w:t>
      </w:r>
      <w:proofErr w:type="spellEnd"/>
      <w:r w:rsidR="001479D3" w:rsidRPr="001479D3">
        <w:rPr>
          <w:lang w:val="en-GB"/>
        </w:rPr>
        <w:t xml:space="preserve">, Daniel </w:t>
      </w:r>
      <w:proofErr w:type="spellStart"/>
      <w:r w:rsidR="001479D3" w:rsidRPr="001479D3">
        <w:rPr>
          <w:lang w:val="en-GB"/>
        </w:rPr>
        <w:t>Lozakovick</w:t>
      </w:r>
      <w:proofErr w:type="spellEnd"/>
      <w:r w:rsidR="001479D3" w:rsidRPr="001479D3">
        <w:rPr>
          <w:lang w:val="en-GB"/>
        </w:rPr>
        <w:t xml:space="preserve"> and Matthias </w:t>
      </w:r>
      <w:proofErr w:type="spellStart"/>
      <w:r w:rsidR="001479D3" w:rsidRPr="001479D3">
        <w:rPr>
          <w:lang w:val="en-GB"/>
        </w:rPr>
        <w:t>Goerne</w:t>
      </w:r>
      <w:proofErr w:type="spellEnd"/>
      <w:r w:rsidR="008B51E7">
        <w:rPr>
          <w:lang w:val="en-GB"/>
        </w:rPr>
        <w:t>.</w:t>
      </w:r>
    </w:p>
    <w:p w14:paraId="71EE5DF9" w14:textId="77777777" w:rsidR="007331E3" w:rsidRDefault="007331E3" w:rsidP="007331E3">
      <w:pPr>
        <w:jc w:val="both"/>
        <w:rPr>
          <w:lang w:val="en-GB"/>
        </w:rPr>
      </w:pPr>
    </w:p>
    <w:p w14:paraId="6098037B" w14:textId="4F6884A3" w:rsidR="007331E3" w:rsidRDefault="00143ECD" w:rsidP="007331E3">
      <w:pPr>
        <w:jc w:val="both"/>
        <w:rPr>
          <w:lang w:val="en-GB"/>
        </w:rPr>
      </w:pPr>
      <w:r>
        <w:rPr>
          <w:lang w:val="en-GB"/>
        </w:rPr>
        <w:t xml:space="preserve">Kantorow records exclusively with BIS, to great critical acclaim. </w:t>
      </w:r>
      <w:r w:rsidR="00AC614A">
        <w:rPr>
          <w:lang w:val="en-GB"/>
        </w:rPr>
        <w:t xml:space="preserve">His most recent recording (solo works by Brahms) received the </w:t>
      </w:r>
      <w:r w:rsidR="00543B04" w:rsidRPr="00BA1DD2">
        <w:rPr>
          <w:lang w:val="en-GB"/>
        </w:rPr>
        <w:t>202</w:t>
      </w:r>
      <w:r w:rsidR="00BA1DD2">
        <w:rPr>
          <w:lang w:val="en-GB"/>
        </w:rPr>
        <w:t>2</w:t>
      </w:r>
      <w:r w:rsidR="00543B04">
        <w:rPr>
          <w:lang w:val="en-GB"/>
        </w:rPr>
        <w:t xml:space="preserve"> </w:t>
      </w:r>
      <w:r w:rsidR="00AC614A">
        <w:rPr>
          <w:lang w:val="en-GB"/>
        </w:rPr>
        <w:t xml:space="preserve">Diapason d’Or. </w:t>
      </w:r>
      <w:r>
        <w:rPr>
          <w:lang w:val="en-GB"/>
        </w:rPr>
        <w:t xml:space="preserve">His two </w:t>
      </w:r>
      <w:r w:rsidR="00AC614A">
        <w:rPr>
          <w:lang w:val="en-GB"/>
        </w:rPr>
        <w:t>previous</w:t>
      </w:r>
      <w:r>
        <w:rPr>
          <w:lang w:val="en-GB"/>
        </w:rPr>
        <w:t xml:space="preserve"> recordings (Saint-Saëns concerti 3-5 and solo works by Brahms, Bartok and Liszt) </w:t>
      </w:r>
      <w:r w:rsidR="00543B04">
        <w:rPr>
          <w:lang w:val="en-GB"/>
        </w:rPr>
        <w:t>each</w:t>
      </w:r>
      <w:r>
        <w:rPr>
          <w:lang w:val="en-GB"/>
        </w:rPr>
        <w:t xml:space="preserve"> received </w:t>
      </w:r>
      <w:r w:rsidR="00543B04">
        <w:rPr>
          <w:lang w:val="en-GB"/>
        </w:rPr>
        <w:t xml:space="preserve">both </w:t>
      </w:r>
      <w:r>
        <w:rPr>
          <w:lang w:val="en-GB"/>
        </w:rPr>
        <w:t>the Diapason</w:t>
      </w:r>
      <w:r w:rsidR="00122B94">
        <w:rPr>
          <w:lang w:val="en-GB"/>
        </w:rPr>
        <w:t xml:space="preserve"> d’Or and Choc Classica of the Y</w:t>
      </w:r>
      <w:r>
        <w:rPr>
          <w:lang w:val="en-GB"/>
        </w:rPr>
        <w:t>ear in 2019 and 2020 respectively</w:t>
      </w:r>
      <w:r w:rsidR="00025F97">
        <w:rPr>
          <w:lang w:val="en-GB"/>
        </w:rPr>
        <w:t>. The</w:t>
      </w:r>
      <w:r w:rsidR="00543B04">
        <w:rPr>
          <w:lang w:val="en-GB"/>
        </w:rPr>
        <w:t xml:space="preserve"> solo disc was </w:t>
      </w:r>
      <w:r>
        <w:rPr>
          <w:lang w:val="en-GB"/>
        </w:rPr>
        <w:t>Gramophone magazine</w:t>
      </w:r>
      <w:r w:rsidR="00543B04">
        <w:rPr>
          <w:lang w:val="en-GB"/>
        </w:rPr>
        <w:t>’s</w:t>
      </w:r>
      <w:r>
        <w:rPr>
          <w:lang w:val="en-GB"/>
        </w:rPr>
        <w:t xml:space="preserve"> Editor’s Choice</w:t>
      </w:r>
      <w:r w:rsidR="00543B04">
        <w:rPr>
          <w:lang w:val="en-GB"/>
        </w:rPr>
        <w:t xml:space="preserve">, his performance described </w:t>
      </w:r>
      <w:r>
        <w:rPr>
          <w:lang w:val="en-GB"/>
        </w:rPr>
        <w:t>as ‘a further remarkable example of his virtuosity and artistry, showing both skill and sensitivity throughout’. His</w:t>
      </w:r>
      <w:r w:rsidR="00543B04">
        <w:rPr>
          <w:lang w:val="en-GB"/>
        </w:rPr>
        <w:t xml:space="preserve"> earlier</w:t>
      </w:r>
      <w:r>
        <w:rPr>
          <w:lang w:val="en-GB"/>
        </w:rPr>
        <w:t xml:space="preserve"> </w:t>
      </w:r>
      <w:r w:rsidR="00543B04">
        <w:rPr>
          <w:lang w:val="en-GB"/>
        </w:rPr>
        <w:t>‘</w:t>
      </w:r>
      <w:r>
        <w:rPr>
          <w:lang w:val="en-GB"/>
        </w:rPr>
        <w:t>à la Russe</w:t>
      </w:r>
      <w:r w:rsidR="00025F97">
        <w:rPr>
          <w:lang w:val="en-GB"/>
        </w:rPr>
        <w:t>’</w:t>
      </w:r>
      <w:r>
        <w:rPr>
          <w:lang w:val="en-GB"/>
        </w:rPr>
        <w:t xml:space="preserve"> recital recordings also won </w:t>
      </w:r>
      <w:r w:rsidR="00122B94">
        <w:rPr>
          <w:lang w:val="en-GB"/>
        </w:rPr>
        <w:t>numerous awards and distinctions</w:t>
      </w:r>
      <w:r>
        <w:rPr>
          <w:lang w:val="en-GB"/>
        </w:rPr>
        <w:t xml:space="preserve">, including </w:t>
      </w:r>
      <w:r w:rsidR="00543B04">
        <w:rPr>
          <w:lang w:val="en-GB"/>
        </w:rPr>
        <w:t xml:space="preserve">the </w:t>
      </w:r>
      <w:r w:rsidR="00122B94">
        <w:rPr>
          <w:lang w:val="en-GB"/>
        </w:rPr>
        <w:t xml:space="preserve">2017 </w:t>
      </w:r>
      <w:r>
        <w:rPr>
          <w:lang w:val="en-GB"/>
        </w:rPr>
        <w:t xml:space="preserve">Choc de </w:t>
      </w:r>
      <w:proofErr w:type="spellStart"/>
      <w:r>
        <w:rPr>
          <w:lang w:val="en-GB"/>
        </w:rPr>
        <w:t>l’Année</w:t>
      </w:r>
      <w:proofErr w:type="spellEnd"/>
      <w:r>
        <w:rPr>
          <w:lang w:val="en-GB"/>
        </w:rPr>
        <w:t xml:space="preserve"> (Classica), Diapason </w:t>
      </w:r>
      <w:proofErr w:type="spellStart"/>
      <w:r>
        <w:rPr>
          <w:lang w:val="en-GB"/>
        </w:rPr>
        <w:t>découverte</w:t>
      </w:r>
      <w:proofErr w:type="spellEnd"/>
      <w:r>
        <w:rPr>
          <w:lang w:val="en-GB"/>
        </w:rPr>
        <w:t xml:space="preserve"> (Diapason), Supersonic (</w:t>
      </w:r>
      <w:proofErr w:type="spellStart"/>
      <w:r>
        <w:rPr>
          <w:lang w:val="en-GB"/>
        </w:rPr>
        <w:t>Pizzicata</w:t>
      </w:r>
      <w:proofErr w:type="spellEnd"/>
      <w:r>
        <w:rPr>
          <w:lang w:val="en-GB"/>
        </w:rPr>
        <w:t xml:space="preserve">) and CD des </w:t>
      </w:r>
      <w:proofErr w:type="spellStart"/>
      <w:r>
        <w:rPr>
          <w:lang w:val="en-GB"/>
        </w:rPr>
        <w:t>Doppelmonats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PianoNews</w:t>
      </w:r>
      <w:proofErr w:type="spellEnd"/>
      <w:r>
        <w:rPr>
          <w:lang w:val="en-GB"/>
        </w:rPr>
        <w:t>).</w:t>
      </w:r>
    </w:p>
    <w:p w14:paraId="42CA606C" w14:textId="77777777" w:rsidR="007331E3" w:rsidRDefault="007331E3">
      <w:pPr>
        <w:rPr>
          <w:lang w:val="en-GB"/>
        </w:rPr>
      </w:pPr>
    </w:p>
    <w:p w14:paraId="68E1E7CC" w14:textId="77777777" w:rsidR="00956DD1" w:rsidRDefault="00956DD1">
      <w:pPr>
        <w:rPr>
          <w:lang w:val="en-GB"/>
        </w:rPr>
      </w:pPr>
      <w:r>
        <w:rPr>
          <w:lang w:val="en-GB"/>
        </w:rPr>
        <w:t xml:space="preserve">Kantorow is a laureate of the Safran Foundation and Banque Populaire, and in 2019 was named ‘Musical Revelation of the Year’ by the Professional Critics Association. </w:t>
      </w:r>
      <w:r w:rsidR="00543B04">
        <w:rPr>
          <w:lang w:val="en-GB"/>
        </w:rPr>
        <w:t>In 2020</w:t>
      </w:r>
      <w:r w:rsidRPr="00956DD1">
        <w:rPr>
          <w:lang w:val="en-GB"/>
        </w:rPr>
        <w:t xml:space="preserve"> he won the </w:t>
      </w:r>
      <w:proofErr w:type="spellStart"/>
      <w:r w:rsidRPr="00956DD1">
        <w:rPr>
          <w:lang w:val="en-GB"/>
        </w:rPr>
        <w:t>Victoires</w:t>
      </w:r>
      <w:proofErr w:type="spellEnd"/>
      <w:r w:rsidRPr="00956DD1">
        <w:rPr>
          <w:lang w:val="en-GB"/>
        </w:rPr>
        <w:t xml:space="preserve"> de la Musique Classique in two categories : Recording o</w:t>
      </w:r>
      <w:r>
        <w:rPr>
          <w:lang w:val="en-GB"/>
        </w:rPr>
        <w:t xml:space="preserve">f the Year and Instrumental Soloist of the Year. </w:t>
      </w:r>
    </w:p>
    <w:p w14:paraId="3D8671C6" w14:textId="77777777" w:rsidR="00956DD1" w:rsidRDefault="00956DD1">
      <w:pPr>
        <w:rPr>
          <w:lang w:val="en-GB"/>
        </w:rPr>
      </w:pPr>
    </w:p>
    <w:p w14:paraId="69C78BA6" w14:textId="77777777" w:rsidR="00956DD1" w:rsidRDefault="00543B04">
      <w:pPr>
        <w:rPr>
          <w:lang w:val="en-GB"/>
        </w:rPr>
      </w:pPr>
      <w:r>
        <w:rPr>
          <w:lang w:val="en-GB"/>
        </w:rPr>
        <w:t>Born in France</w:t>
      </w:r>
      <w:r w:rsidR="00025F97">
        <w:rPr>
          <w:lang w:val="en-GB"/>
        </w:rPr>
        <w:t xml:space="preserve"> of Franco</w:t>
      </w:r>
      <w:r w:rsidR="00956DD1">
        <w:rPr>
          <w:lang w:val="en-GB"/>
        </w:rPr>
        <w:t>-British heritage, he has studied with Pierre-A</w:t>
      </w:r>
      <w:r w:rsidR="00122B94">
        <w:rPr>
          <w:lang w:val="en-GB"/>
        </w:rPr>
        <w:t xml:space="preserve">lain </w:t>
      </w:r>
      <w:proofErr w:type="spellStart"/>
      <w:r w:rsidR="00122B94">
        <w:rPr>
          <w:lang w:val="en-GB"/>
        </w:rPr>
        <w:t>Volondat</w:t>
      </w:r>
      <w:proofErr w:type="spellEnd"/>
      <w:r w:rsidR="00122B94">
        <w:rPr>
          <w:lang w:val="en-GB"/>
        </w:rPr>
        <w:t xml:space="preserve">, Igor </w:t>
      </w:r>
      <w:proofErr w:type="spellStart"/>
      <w:r w:rsidR="00122B94">
        <w:rPr>
          <w:lang w:val="en-GB"/>
        </w:rPr>
        <w:t>Lazko</w:t>
      </w:r>
      <w:proofErr w:type="spellEnd"/>
      <w:r w:rsidR="00122B94">
        <w:rPr>
          <w:lang w:val="en-GB"/>
        </w:rPr>
        <w:t>, Fran</w:t>
      </w:r>
      <w:r w:rsidR="00956DD1">
        <w:rPr>
          <w:lang w:val="en-GB"/>
        </w:rPr>
        <w:t xml:space="preserve">k </w:t>
      </w:r>
      <w:proofErr w:type="spellStart"/>
      <w:r w:rsidR="00956DD1">
        <w:rPr>
          <w:lang w:val="en-GB"/>
        </w:rPr>
        <w:t>Braley</w:t>
      </w:r>
      <w:proofErr w:type="spellEnd"/>
      <w:r w:rsidR="00956DD1">
        <w:rPr>
          <w:lang w:val="en-GB"/>
        </w:rPr>
        <w:t xml:space="preserve"> and Rena </w:t>
      </w:r>
      <w:proofErr w:type="spellStart"/>
      <w:r w:rsidR="00956DD1">
        <w:rPr>
          <w:lang w:val="en-GB"/>
        </w:rPr>
        <w:t>Shereshevskaya</w:t>
      </w:r>
      <w:proofErr w:type="spellEnd"/>
      <w:r w:rsidR="00956DD1">
        <w:rPr>
          <w:lang w:val="en-GB"/>
        </w:rPr>
        <w:t>.</w:t>
      </w:r>
    </w:p>
    <w:p w14:paraId="27454D87" w14:textId="3F5DD2AB" w:rsidR="00543B04" w:rsidRDefault="00543B04">
      <w:pPr>
        <w:rPr>
          <w:lang w:val="en-GB"/>
        </w:rPr>
      </w:pPr>
    </w:p>
    <w:p w14:paraId="50E6C3BF" w14:textId="39E272E0" w:rsidR="007331E3" w:rsidRPr="00CA376C" w:rsidRDefault="007331E3" w:rsidP="00CA376C">
      <w:pPr>
        <w:jc w:val="both"/>
      </w:pPr>
    </w:p>
    <w:sectPr w:rsidR="007331E3" w:rsidRPr="00CA376C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42CAA" w14:textId="77777777" w:rsidR="00510CA5" w:rsidRDefault="00510CA5" w:rsidP="00D45B5A">
      <w:r>
        <w:separator/>
      </w:r>
    </w:p>
  </w:endnote>
  <w:endnote w:type="continuationSeparator" w:id="0">
    <w:p w14:paraId="5997E34F" w14:textId="77777777" w:rsidR="00510CA5" w:rsidRDefault="00510CA5" w:rsidP="00D4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F302D" w14:textId="77777777" w:rsidR="00510CA5" w:rsidRDefault="00510CA5" w:rsidP="00D45B5A">
      <w:r>
        <w:separator/>
      </w:r>
    </w:p>
  </w:footnote>
  <w:footnote w:type="continuationSeparator" w:id="0">
    <w:p w14:paraId="5524FBB8" w14:textId="77777777" w:rsidR="00510CA5" w:rsidRDefault="00510CA5" w:rsidP="00D45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CA7904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3E23BB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BE4A4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E68231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500BD62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CC3EC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B4D452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648DA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28BA7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322E5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40D329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3B868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542160"/>
    <w:multiLevelType w:val="multilevel"/>
    <w:tmpl w:val="04090023"/>
    <w:styleLink w:val="a1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3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7"/>
  </w:num>
  <w:num w:numId="22">
    <w:abstractNumId w:val="11"/>
  </w:num>
  <w:num w:numId="23">
    <w:abstractNumId w:val="25"/>
  </w:num>
  <w:num w:numId="24">
    <w:abstractNumId w:val="22"/>
  </w:num>
  <w:num w:numId="25">
    <w:abstractNumId w:val="1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attachedTemplate r:id="rId1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73"/>
    <w:rsid w:val="00025F97"/>
    <w:rsid w:val="00035073"/>
    <w:rsid w:val="000C22DE"/>
    <w:rsid w:val="00122B94"/>
    <w:rsid w:val="00143ECD"/>
    <w:rsid w:val="001479D3"/>
    <w:rsid w:val="001F36EA"/>
    <w:rsid w:val="00317D33"/>
    <w:rsid w:val="00357B3A"/>
    <w:rsid w:val="003A7B66"/>
    <w:rsid w:val="00476C57"/>
    <w:rsid w:val="004D1060"/>
    <w:rsid w:val="004D4971"/>
    <w:rsid w:val="004E108E"/>
    <w:rsid w:val="00510CA5"/>
    <w:rsid w:val="00543B04"/>
    <w:rsid w:val="005D3381"/>
    <w:rsid w:val="00623EAD"/>
    <w:rsid w:val="00645252"/>
    <w:rsid w:val="006D3D74"/>
    <w:rsid w:val="007331E3"/>
    <w:rsid w:val="007B21CC"/>
    <w:rsid w:val="007E537F"/>
    <w:rsid w:val="0083569A"/>
    <w:rsid w:val="008B51E7"/>
    <w:rsid w:val="008F53D8"/>
    <w:rsid w:val="00956DD1"/>
    <w:rsid w:val="00A25274"/>
    <w:rsid w:val="00A6284F"/>
    <w:rsid w:val="00A9204E"/>
    <w:rsid w:val="00AC614A"/>
    <w:rsid w:val="00BA1DD2"/>
    <w:rsid w:val="00BC1208"/>
    <w:rsid w:val="00BE1689"/>
    <w:rsid w:val="00CA376C"/>
    <w:rsid w:val="00D45B5A"/>
    <w:rsid w:val="00DA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05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45B5A"/>
    <w:rPr>
      <w:rFonts w:ascii="Calibri" w:hAnsi="Calibri" w:cs="Calibri"/>
    </w:rPr>
  </w:style>
  <w:style w:type="paragraph" w:styleId="1">
    <w:name w:val="heading 1"/>
    <w:basedOn w:val="a2"/>
    <w:next w:val="a2"/>
    <w:link w:val="10"/>
    <w:uiPriority w:val="9"/>
    <w:qFormat/>
    <w:rsid w:val="00D45B5A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21">
    <w:name w:val="heading 2"/>
    <w:basedOn w:val="a2"/>
    <w:next w:val="a2"/>
    <w:link w:val="22"/>
    <w:uiPriority w:val="9"/>
    <w:unhideWhenUsed/>
    <w:qFormat/>
    <w:rsid w:val="00D45B5A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31">
    <w:name w:val="heading 3"/>
    <w:basedOn w:val="a2"/>
    <w:next w:val="a2"/>
    <w:link w:val="32"/>
    <w:uiPriority w:val="9"/>
    <w:unhideWhenUsed/>
    <w:qFormat/>
    <w:rsid w:val="00D45B5A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unhideWhenUsed/>
    <w:qFormat/>
    <w:rsid w:val="00D45B5A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51">
    <w:name w:val="heading 5"/>
    <w:basedOn w:val="a2"/>
    <w:next w:val="a2"/>
    <w:link w:val="52"/>
    <w:uiPriority w:val="9"/>
    <w:unhideWhenUsed/>
    <w:qFormat/>
    <w:rsid w:val="00D45B5A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6">
    <w:name w:val="heading 6"/>
    <w:basedOn w:val="a2"/>
    <w:next w:val="a2"/>
    <w:link w:val="60"/>
    <w:uiPriority w:val="9"/>
    <w:unhideWhenUsed/>
    <w:qFormat/>
    <w:rsid w:val="00D45B5A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unhideWhenUsed/>
    <w:qFormat/>
    <w:rsid w:val="00D45B5A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unhideWhenUsed/>
    <w:qFormat/>
    <w:rsid w:val="00D45B5A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9">
    <w:name w:val="heading 9"/>
    <w:basedOn w:val="a2"/>
    <w:next w:val="a2"/>
    <w:link w:val="90"/>
    <w:uiPriority w:val="9"/>
    <w:unhideWhenUsed/>
    <w:qFormat/>
    <w:rsid w:val="00D45B5A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rsid w:val="00D45B5A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22">
    <w:name w:val="見出し 2 (文字)"/>
    <w:basedOn w:val="a3"/>
    <w:link w:val="21"/>
    <w:uiPriority w:val="9"/>
    <w:rsid w:val="00D45B5A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32">
    <w:name w:val="見出し 3 (文字)"/>
    <w:basedOn w:val="a3"/>
    <w:link w:val="31"/>
    <w:uiPriority w:val="9"/>
    <w:rsid w:val="00D45B5A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42">
    <w:name w:val="見出し 4 (文字)"/>
    <w:basedOn w:val="a3"/>
    <w:link w:val="41"/>
    <w:uiPriority w:val="9"/>
    <w:rsid w:val="00D45B5A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52">
    <w:name w:val="見出し 5 (文字)"/>
    <w:basedOn w:val="a3"/>
    <w:link w:val="51"/>
    <w:uiPriority w:val="9"/>
    <w:rsid w:val="00D45B5A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60">
    <w:name w:val="見出し 6 (文字)"/>
    <w:basedOn w:val="a3"/>
    <w:link w:val="6"/>
    <w:uiPriority w:val="9"/>
    <w:rsid w:val="00D45B5A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70">
    <w:name w:val="見出し 7 (文字)"/>
    <w:basedOn w:val="a3"/>
    <w:link w:val="7"/>
    <w:uiPriority w:val="9"/>
    <w:rsid w:val="00D45B5A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80">
    <w:name w:val="見出し 8 (文字)"/>
    <w:basedOn w:val="a3"/>
    <w:link w:val="8"/>
    <w:uiPriority w:val="9"/>
    <w:rsid w:val="00D45B5A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90">
    <w:name w:val="見出し 9 (文字)"/>
    <w:basedOn w:val="a3"/>
    <w:link w:val="9"/>
    <w:uiPriority w:val="9"/>
    <w:rsid w:val="00D45B5A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a6">
    <w:name w:val="Title"/>
    <w:basedOn w:val="a2"/>
    <w:next w:val="a2"/>
    <w:link w:val="a7"/>
    <w:uiPriority w:val="10"/>
    <w:qFormat/>
    <w:rsid w:val="00D45B5A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a7">
    <w:name w:val="表題 (文字)"/>
    <w:basedOn w:val="a3"/>
    <w:link w:val="a6"/>
    <w:uiPriority w:val="10"/>
    <w:rsid w:val="00D45B5A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a8">
    <w:name w:val="Subtitle"/>
    <w:basedOn w:val="a2"/>
    <w:next w:val="a2"/>
    <w:link w:val="a9"/>
    <w:uiPriority w:val="11"/>
    <w:qFormat/>
    <w:rsid w:val="00D45B5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9">
    <w:name w:val="副題 (文字)"/>
    <w:basedOn w:val="a3"/>
    <w:link w:val="a8"/>
    <w:uiPriority w:val="11"/>
    <w:rsid w:val="00D45B5A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aa">
    <w:name w:val="Subtle Emphasis"/>
    <w:basedOn w:val="a3"/>
    <w:uiPriority w:val="19"/>
    <w:qFormat/>
    <w:rsid w:val="00D45B5A"/>
    <w:rPr>
      <w:rFonts w:ascii="Calibri" w:hAnsi="Calibri" w:cs="Calibri"/>
      <w:i/>
      <w:iCs/>
      <w:color w:val="404040" w:themeColor="text1" w:themeTint="BF"/>
    </w:rPr>
  </w:style>
  <w:style w:type="character" w:styleId="ab">
    <w:name w:val="Emphasis"/>
    <w:basedOn w:val="a3"/>
    <w:uiPriority w:val="20"/>
    <w:qFormat/>
    <w:rsid w:val="00D45B5A"/>
    <w:rPr>
      <w:rFonts w:ascii="Calibri" w:hAnsi="Calibri" w:cs="Calibri"/>
      <w:i/>
      <w:iCs/>
    </w:rPr>
  </w:style>
  <w:style w:type="character" w:styleId="23">
    <w:name w:val="Intense Emphasis"/>
    <w:basedOn w:val="a3"/>
    <w:uiPriority w:val="21"/>
    <w:qFormat/>
    <w:rsid w:val="00D45B5A"/>
    <w:rPr>
      <w:rFonts w:ascii="Calibri" w:hAnsi="Calibri" w:cs="Calibri"/>
      <w:i/>
      <w:iCs/>
      <w:color w:val="1F4E79" w:themeColor="accent1" w:themeShade="80"/>
    </w:rPr>
  </w:style>
  <w:style w:type="character" w:styleId="ac">
    <w:name w:val="Strong"/>
    <w:basedOn w:val="a3"/>
    <w:uiPriority w:val="22"/>
    <w:qFormat/>
    <w:rsid w:val="00D45B5A"/>
    <w:rPr>
      <w:rFonts w:ascii="Calibri" w:hAnsi="Calibri" w:cs="Calibri"/>
      <w:b/>
      <w:bCs/>
    </w:rPr>
  </w:style>
  <w:style w:type="paragraph" w:styleId="ad">
    <w:name w:val="Quote"/>
    <w:basedOn w:val="a2"/>
    <w:next w:val="a2"/>
    <w:link w:val="ae"/>
    <w:uiPriority w:val="29"/>
    <w:qFormat/>
    <w:rsid w:val="00D45B5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e">
    <w:name w:val="引用文 (文字)"/>
    <w:basedOn w:val="a3"/>
    <w:link w:val="ad"/>
    <w:uiPriority w:val="29"/>
    <w:rsid w:val="00D45B5A"/>
    <w:rPr>
      <w:rFonts w:ascii="Calibri" w:hAnsi="Calibri" w:cs="Calibri"/>
      <w:i/>
      <w:iCs/>
      <w:color w:val="404040" w:themeColor="text1" w:themeTint="BF"/>
    </w:rPr>
  </w:style>
  <w:style w:type="paragraph" w:styleId="24">
    <w:name w:val="Intense Quote"/>
    <w:basedOn w:val="a2"/>
    <w:next w:val="a2"/>
    <w:link w:val="25"/>
    <w:uiPriority w:val="30"/>
    <w:qFormat/>
    <w:rsid w:val="00D45B5A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25">
    <w:name w:val="引用文 2 (文字)"/>
    <w:basedOn w:val="a3"/>
    <w:link w:val="24"/>
    <w:uiPriority w:val="30"/>
    <w:rsid w:val="00D45B5A"/>
    <w:rPr>
      <w:rFonts w:ascii="Calibri" w:hAnsi="Calibri" w:cs="Calibri"/>
      <w:i/>
      <w:iCs/>
      <w:color w:val="1F4E79" w:themeColor="accent1" w:themeShade="80"/>
    </w:rPr>
  </w:style>
  <w:style w:type="character" w:styleId="af">
    <w:name w:val="Subtle Reference"/>
    <w:basedOn w:val="a3"/>
    <w:uiPriority w:val="31"/>
    <w:qFormat/>
    <w:rsid w:val="00D45B5A"/>
    <w:rPr>
      <w:rFonts w:ascii="Calibri" w:hAnsi="Calibri" w:cs="Calibri"/>
      <w:smallCaps/>
      <w:color w:val="5A5A5A" w:themeColor="text1" w:themeTint="A5"/>
    </w:rPr>
  </w:style>
  <w:style w:type="character" w:styleId="26">
    <w:name w:val="Intense Reference"/>
    <w:basedOn w:val="a3"/>
    <w:uiPriority w:val="32"/>
    <w:qFormat/>
    <w:rsid w:val="00D45B5A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af0">
    <w:name w:val="Book Title"/>
    <w:basedOn w:val="a3"/>
    <w:uiPriority w:val="33"/>
    <w:qFormat/>
    <w:rsid w:val="00D45B5A"/>
    <w:rPr>
      <w:rFonts w:ascii="Calibri" w:hAnsi="Calibri" w:cs="Calibri"/>
      <w:b/>
      <w:bCs/>
      <w:i/>
      <w:iCs/>
      <w:spacing w:val="5"/>
    </w:rPr>
  </w:style>
  <w:style w:type="character" w:styleId="af1">
    <w:name w:val="Hyperlink"/>
    <w:basedOn w:val="a3"/>
    <w:uiPriority w:val="99"/>
    <w:unhideWhenUsed/>
    <w:rsid w:val="00D45B5A"/>
    <w:rPr>
      <w:rFonts w:ascii="Calibri" w:hAnsi="Calibri" w:cs="Calibri"/>
      <w:color w:val="1F4E79" w:themeColor="accent1" w:themeShade="80"/>
      <w:u w:val="single"/>
    </w:rPr>
  </w:style>
  <w:style w:type="character" w:styleId="af2">
    <w:name w:val="FollowedHyperlink"/>
    <w:basedOn w:val="a3"/>
    <w:uiPriority w:val="99"/>
    <w:unhideWhenUsed/>
    <w:rsid w:val="00D45B5A"/>
    <w:rPr>
      <w:rFonts w:ascii="Calibri" w:hAnsi="Calibri" w:cs="Calibri"/>
      <w:color w:val="954F72" w:themeColor="followedHyperlink"/>
      <w:u w:val="single"/>
    </w:rPr>
  </w:style>
  <w:style w:type="paragraph" w:styleId="af3">
    <w:name w:val="caption"/>
    <w:basedOn w:val="a2"/>
    <w:next w:val="a2"/>
    <w:uiPriority w:val="35"/>
    <w:unhideWhenUsed/>
    <w:qFormat/>
    <w:rsid w:val="00D45B5A"/>
    <w:pPr>
      <w:spacing w:after="200"/>
    </w:pPr>
    <w:rPr>
      <w:i/>
      <w:iCs/>
      <w:color w:val="44546A" w:themeColor="text2"/>
      <w:szCs w:val="18"/>
    </w:rPr>
  </w:style>
  <w:style w:type="paragraph" w:styleId="af4">
    <w:name w:val="Balloon Text"/>
    <w:basedOn w:val="a2"/>
    <w:link w:val="af5"/>
    <w:uiPriority w:val="99"/>
    <w:semiHidden/>
    <w:unhideWhenUsed/>
    <w:rsid w:val="00D45B5A"/>
    <w:rPr>
      <w:rFonts w:ascii="Segoe UI" w:hAnsi="Segoe UI" w:cs="Segoe UI"/>
      <w:szCs w:val="18"/>
    </w:rPr>
  </w:style>
  <w:style w:type="character" w:customStyle="1" w:styleId="af5">
    <w:name w:val="吹き出し (文字)"/>
    <w:basedOn w:val="a3"/>
    <w:link w:val="af4"/>
    <w:uiPriority w:val="99"/>
    <w:semiHidden/>
    <w:rsid w:val="00D45B5A"/>
    <w:rPr>
      <w:rFonts w:ascii="Segoe UI" w:hAnsi="Segoe UI" w:cs="Segoe UI"/>
      <w:szCs w:val="18"/>
    </w:rPr>
  </w:style>
  <w:style w:type="paragraph" w:styleId="af6">
    <w:name w:val="Block Text"/>
    <w:basedOn w:val="a2"/>
    <w:uiPriority w:val="99"/>
    <w:semiHidden/>
    <w:unhideWhenUsed/>
    <w:rsid w:val="00D45B5A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i/>
      <w:iCs/>
      <w:color w:val="1F4E79" w:themeColor="accent1" w:themeShade="80"/>
    </w:rPr>
  </w:style>
  <w:style w:type="paragraph" w:styleId="33">
    <w:name w:val="Body Text 3"/>
    <w:basedOn w:val="a2"/>
    <w:link w:val="34"/>
    <w:uiPriority w:val="99"/>
    <w:semiHidden/>
    <w:unhideWhenUsed/>
    <w:rsid w:val="00D45B5A"/>
    <w:pPr>
      <w:spacing w:after="120"/>
    </w:pPr>
    <w:rPr>
      <w:szCs w:val="16"/>
    </w:rPr>
  </w:style>
  <w:style w:type="character" w:customStyle="1" w:styleId="34">
    <w:name w:val="本文 3 (文字)"/>
    <w:basedOn w:val="a3"/>
    <w:link w:val="33"/>
    <w:uiPriority w:val="99"/>
    <w:semiHidden/>
    <w:rsid w:val="00D45B5A"/>
    <w:rPr>
      <w:rFonts w:ascii="Calibri" w:hAnsi="Calibri" w:cs="Calibri"/>
      <w:szCs w:val="16"/>
    </w:rPr>
  </w:style>
  <w:style w:type="paragraph" w:styleId="35">
    <w:name w:val="Body Text Indent 3"/>
    <w:basedOn w:val="a2"/>
    <w:link w:val="36"/>
    <w:uiPriority w:val="99"/>
    <w:semiHidden/>
    <w:unhideWhenUsed/>
    <w:rsid w:val="00D45B5A"/>
    <w:pPr>
      <w:spacing w:after="120"/>
      <w:ind w:left="360"/>
    </w:pPr>
    <w:rPr>
      <w:szCs w:val="16"/>
    </w:rPr>
  </w:style>
  <w:style w:type="character" w:customStyle="1" w:styleId="36">
    <w:name w:val="本文インデント 3 (文字)"/>
    <w:basedOn w:val="a3"/>
    <w:link w:val="35"/>
    <w:uiPriority w:val="99"/>
    <w:semiHidden/>
    <w:rsid w:val="00D45B5A"/>
    <w:rPr>
      <w:rFonts w:ascii="Calibri" w:hAnsi="Calibri" w:cs="Calibri"/>
      <w:szCs w:val="16"/>
    </w:rPr>
  </w:style>
  <w:style w:type="character" w:styleId="af7">
    <w:name w:val="annotation reference"/>
    <w:basedOn w:val="a3"/>
    <w:uiPriority w:val="99"/>
    <w:semiHidden/>
    <w:unhideWhenUsed/>
    <w:rsid w:val="00D45B5A"/>
    <w:rPr>
      <w:rFonts w:ascii="Calibri" w:hAnsi="Calibri" w:cs="Calibri"/>
      <w:sz w:val="22"/>
      <w:szCs w:val="16"/>
    </w:rPr>
  </w:style>
  <w:style w:type="paragraph" w:styleId="af8">
    <w:name w:val="annotation text"/>
    <w:basedOn w:val="a2"/>
    <w:link w:val="af9"/>
    <w:uiPriority w:val="99"/>
    <w:semiHidden/>
    <w:unhideWhenUsed/>
    <w:rsid w:val="00D45B5A"/>
    <w:rPr>
      <w:szCs w:val="20"/>
    </w:rPr>
  </w:style>
  <w:style w:type="character" w:customStyle="1" w:styleId="af9">
    <w:name w:val="コメント文字列 (文字)"/>
    <w:basedOn w:val="a3"/>
    <w:link w:val="af8"/>
    <w:uiPriority w:val="99"/>
    <w:semiHidden/>
    <w:rsid w:val="00D45B5A"/>
    <w:rPr>
      <w:rFonts w:ascii="Calibri" w:hAnsi="Calibri" w:cs="Calibri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D45B5A"/>
    <w:rPr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D45B5A"/>
    <w:rPr>
      <w:rFonts w:ascii="Calibri" w:hAnsi="Calibri" w:cs="Calibri"/>
      <w:b/>
      <w:bCs/>
      <w:szCs w:val="20"/>
    </w:rPr>
  </w:style>
  <w:style w:type="paragraph" w:styleId="afc">
    <w:name w:val="Document Map"/>
    <w:basedOn w:val="a2"/>
    <w:link w:val="afd"/>
    <w:uiPriority w:val="99"/>
    <w:semiHidden/>
    <w:unhideWhenUsed/>
    <w:rsid w:val="00D45B5A"/>
    <w:rPr>
      <w:rFonts w:ascii="Segoe UI" w:hAnsi="Segoe UI" w:cs="Segoe UI"/>
      <w:szCs w:val="16"/>
    </w:rPr>
  </w:style>
  <w:style w:type="character" w:customStyle="1" w:styleId="afd">
    <w:name w:val="見出しマップ (文字)"/>
    <w:basedOn w:val="a3"/>
    <w:link w:val="afc"/>
    <w:uiPriority w:val="99"/>
    <w:semiHidden/>
    <w:rsid w:val="00D45B5A"/>
    <w:rPr>
      <w:rFonts w:ascii="Segoe UI" w:hAnsi="Segoe UI" w:cs="Segoe UI"/>
      <w:szCs w:val="16"/>
    </w:rPr>
  </w:style>
  <w:style w:type="paragraph" w:styleId="afe">
    <w:name w:val="endnote text"/>
    <w:basedOn w:val="a2"/>
    <w:link w:val="aff"/>
    <w:uiPriority w:val="99"/>
    <w:semiHidden/>
    <w:unhideWhenUsed/>
    <w:rsid w:val="00D45B5A"/>
    <w:rPr>
      <w:szCs w:val="20"/>
    </w:rPr>
  </w:style>
  <w:style w:type="character" w:customStyle="1" w:styleId="aff">
    <w:name w:val="文末脚注文字列 (文字)"/>
    <w:basedOn w:val="a3"/>
    <w:link w:val="afe"/>
    <w:uiPriority w:val="99"/>
    <w:semiHidden/>
    <w:rsid w:val="00D45B5A"/>
    <w:rPr>
      <w:rFonts w:ascii="Calibri" w:hAnsi="Calibri" w:cs="Calibri"/>
      <w:szCs w:val="20"/>
    </w:rPr>
  </w:style>
  <w:style w:type="paragraph" w:styleId="aff0">
    <w:name w:val="envelope return"/>
    <w:basedOn w:val="a2"/>
    <w:uiPriority w:val="99"/>
    <w:semiHidden/>
    <w:unhideWhenUsed/>
    <w:rsid w:val="00D45B5A"/>
    <w:rPr>
      <w:rFonts w:ascii="Calibri Light" w:eastAsiaTheme="majorEastAsia" w:hAnsi="Calibri Light" w:cs="Calibri Light"/>
      <w:szCs w:val="20"/>
    </w:rPr>
  </w:style>
  <w:style w:type="paragraph" w:styleId="aff1">
    <w:name w:val="footnote text"/>
    <w:basedOn w:val="a2"/>
    <w:link w:val="aff2"/>
    <w:uiPriority w:val="99"/>
    <w:semiHidden/>
    <w:unhideWhenUsed/>
    <w:rsid w:val="00D45B5A"/>
    <w:rPr>
      <w:szCs w:val="20"/>
    </w:rPr>
  </w:style>
  <w:style w:type="character" w:customStyle="1" w:styleId="aff2">
    <w:name w:val="脚注文字列 (文字)"/>
    <w:basedOn w:val="a3"/>
    <w:link w:val="aff1"/>
    <w:uiPriority w:val="99"/>
    <w:semiHidden/>
    <w:rsid w:val="00D45B5A"/>
    <w:rPr>
      <w:rFonts w:ascii="Calibri" w:hAnsi="Calibri" w:cs="Calibri"/>
      <w:szCs w:val="20"/>
    </w:rPr>
  </w:style>
  <w:style w:type="character" w:styleId="HTML">
    <w:name w:val="HTML Code"/>
    <w:basedOn w:val="a3"/>
    <w:uiPriority w:val="99"/>
    <w:semiHidden/>
    <w:unhideWhenUsed/>
    <w:rsid w:val="00D45B5A"/>
    <w:rPr>
      <w:rFonts w:ascii="Consolas" w:hAnsi="Consolas" w:cs="Calibri"/>
      <w:sz w:val="22"/>
      <w:szCs w:val="20"/>
    </w:rPr>
  </w:style>
  <w:style w:type="character" w:styleId="HTML0">
    <w:name w:val="HTML Keyboard"/>
    <w:basedOn w:val="a3"/>
    <w:uiPriority w:val="99"/>
    <w:semiHidden/>
    <w:unhideWhenUsed/>
    <w:rsid w:val="00D45B5A"/>
    <w:rPr>
      <w:rFonts w:ascii="Consolas" w:hAnsi="Consolas" w:cs="Calibri"/>
      <w:sz w:val="22"/>
      <w:szCs w:val="20"/>
    </w:rPr>
  </w:style>
  <w:style w:type="paragraph" w:styleId="HTML1">
    <w:name w:val="HTML Preformatted"/>
    <w:basedOn w:val="a2"/>
    <w:link w:val="HTML2"/>
    <w:uiPriority w:val="99"/>
    <w:semiHidden/>
    <w:unhideWhenUsed/>
    <w:rsid w:val="00D45B5A"/>
    <w:rPr>
      <w:rFonts w:ascii="Consolas" w:hAnsi="Consolas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D45B5A"/>
    <w:rPr>
      <w:rFonts w:ascii="Consolas" w:hAnsi="Consolas" w:cs="Calibri"/>
      <w:szCs w:val="20"/>
    </w:rPr>
  </w:style>
  <w:style w:type="character" w:styleId="HTML3">
    <w:name w:val="HTML Typewriter"/>
    <w:basedOn w:val="a3"/>
    <w:uiPriority w:val="99"/>
    <w:semiHidden/>
    <w:unhideWhenUsed/>
    <w:rsid w:val="00D45B5A"/>
    <w:rPr>
      <w:rFonts w:ascii="Consolas" w:hAnsi="Consolas" w:cs="Calibri"/>
      <w:sz w:val="22"/>
      <w:szCs w:val="20"/>
    </w:rPr>
  </w:style>
  <w:style w:type="paragraph" w:styleId="aff3">
    <w:name w:val="macro"/>
    <w:link w:val="aff4"/>
    <w:uiPriority w:val="99"/>
    <w:semiHidden/>
    <w:unhideWhenUsed/>
    <w:rsid w:val="00D45B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aff4">
    <w:name w:val="マクロ文字列 (文字)"/>
    <w:basedOn w:val="a3"/>
    <w:link w:val="aff3"/>
    <w:uiPriority w:val="99"/>
    <w:semiHidden/>
    <w:rsid w:val="00D45B5A"/>
    <w:rPr>
      <w:rFonts w:ascii="Consolas" w:hAnsi="Consolas" w:cs="Calibri"/>
      <w:szCs w:val="20"/>
    </w:rPr>
  </w:style>
  <w:style w:type="paragraph" w:styleId="aff5">
    <w:name w:val="Plain Text"/>
    <w:basedOn w:val="a2"/>
    <w:link w:val="aff6"/>
    <w:uiPriority w:val="99"/>
    <w:semiHidden/>
    <w:unhideWhenUsed/>
    <w:rsid w:val="00D45B5A"/>
    <w:rPr>
      <w:rFonts w:ascii="Consolas" w:hAnsi="Consolas"/>
      <w:szCs w:val="21"/>
    </w:rPr>
  </w:style>
  <w:style w:type="character" w:customStyle="1" w:styleId="aff6">
    <w:name w:val="書式なし (文字)"/>
    <w:basedOn w:val="a3"/>
    <w:link w:val="aff5"/>
    <w:uiPriority w:val="99"/>
    <w:semiHidden/>
    <w:rsid w:val="00D45B5A"/>
    <w:rPr>
      <w:rFonts w:ascii="Consolas" w:hAnsi="Consolas" w:cs="Calibri"/>
      <w:szCs w:val="21"/>
    </w:rPr>
  </w:style>
  <w:style w:type="character" w:styleId="aff7">
    <w:name w:val="Placeholder Text"/>
    <w:basedOn w:val="a3"/>
    <w:uiPriority w:val="99"/>
    <w:semiHidden/>
    <w:rsid w:val="00D45B5A"/>
    <w:rPr>
      <w:rFonts w:ascii="Calibri" w:hAnsi="Calibri" w:cs="Calibri"/>
      <w:color w:val="3B3838" w:themeColor="background2" w:themeShade="40"/>
    </w:rPr>
  </w:style>
  <w:style w:type="paragraph" w:styleId="aff8">
    <w:name w:val="header"/>
    <w:basedOn w:val="a2"/>
    <w:link w:val="aff9"/>
    <w:uiPriority w:val="99"/>
    <w:unhideWhenUsed/>
    <w:rsid w:val="00D45B5A"/>
  </w:style>
  <w:style w:type="character" w:customStyle="1" w:styleId="aff9">
    <w:name w:val="ヘッダー (文字)"/>
    <w:basedOn w:val="a3"/>
    <w:link w:val="aff8"/>
    <w:uiPriority w:val="99"/>
    <w:rsid w:val="00D45B5A"/>
    <w:rPr>
      <w:rFonts w:ascii="Calibri" w:hAnsi="Calibri" w:cs="Calibri"/>
    </w:rPr>
  </w:style>
  <w:style w:type="paragraph" w:styleId="affa">
    <w:name w:val="footer"/>
    <w:basedOn w:val="a2"/>
    <w:link w:val="affb"/>
    <w:uiPriority w:val="99"/>
    <w:unhideWhenUsed/>
    <w:rsid w:val="00D45B5A"/>
  </w:style>
  <w:style w:type="character" w:customStyle="1" w:styleId="affb">
    <w:name w:val="フッター (文字)"/>
    <w:basedOn w:val="a3"/>
    <w:link w:val="affa"/>
    <w:uiPriority w:val="99"/>
    <w:rsid w:val="00D45B5A"/>
    <w:rPr>
      <w:rFonts w:ascii="Calibri" w:hAnsi="Calibri" w:cs="Calibri"/>
    </w:rPr>
  </w:style>
  <w:style w:type="paragraph" w:styleId="91">
    <w:name w:val="toc 9"/>
    <w:basedOn w:val="a2"/>
    <w:next w:val="a2"/>
    <w:autoRedefine/>
    <w:uiPriority w:val="39"/>
    <w:semiHidden/>
    <w:unhideWhenUsed/>
    <w:rsid w:val="00D45B5A"/>
    <w:pPr>
      <w:spacing w:after="120"/>
      <w:ind w:left="1757"/>
    </w:pPr>
  </w:style>
  <w:style w:type="character" w:customStyle="1" w:styleId="Mention1">
    <w:name w:val="Mention1"/>
    <w:basedOn w:val="a3"/>
    <w:uiPriority w:val="99"/>
    <w:semiHidden/>
    <w:unhideWhenUsed/>
    <w:rsid w:val="00D45B5A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a5"/>
    <w:uiPriority w:val="99"/>
    <w:semiHidden/>
    <w:unhideWhenUsed/>
    <w:rsid w:val="00D45B5A"/>
    <w:pPr>
      <w:numPr>
        <w:numId w:val="24"/>
      </w:numPr>
    </w:pPr>
  </w:style>
  <w:style w:type="numbering" w:styleId="1ai">
    <w:name w:val="Outline List 1"/>
    <w:basedOn w:val="a5"/>
    <w:uiPriority w:val="99"/>
    <w:semiHidden/>
    <w:unhideWhenUsed/>
    <w:rsid w:val="00D45B5A"/>
    <w:pPr>
      <w:numPr>
        <w:numId w:val="25"/>
      </w:numPr>
    </w:pPr>
  </w:style>
  <w:style w:type="character" w:styleId="HTML4">
    <w:name w:val="HTML Variable"/>
    <w:basedOn w:val="a3"/>
    <w:uiPriority w:val="99"/>
    <w:semiHidden/>
    <w:unhideWhenUsed/>
    <w:rsid w:val="00D45B5A"/>
    <w:rPr>
      <w:rFonts w:ascii="Calibri" w:hAnsi="Calibri" w:cs="Calibri"/>
      <w:i/>
      <w:iCs/>
    </w:rPr>
  </w:style>
  <w:style w:type="paragraph" w:styleId="HTML5">
    <w:name w:val="HTML Address"/>
    <w:basedOn w:val="a2"/>
    <w:link w:val="HTML6"/>
    <w:uiPriority w:val="99"/>
    <w:semiHidden/>
    <w:unhideWhenUsed/>
    <w:rsid w:val="00D45B5A"/>
    <w:rPr>
      <w:i/>
      <w:iCs/>
    </w:rPr>
  </w:style>
  <w:style w:type="character" w:customStyle="1" w:styleId="HTML6">
    <w:name w:val="HTML アドレス (文字)"/>
    <w:basedOn w:val="a3"/>
    <w:link w:val="HTML5"/>
    <w:uiPriority w:val="99"/>
    <w:semiHidden/>
    <w:rsid w:val="00D45B5A"/>
    <w:rPr>
      <w:rFonts w:ascii="Calibri" w:hAnsi="Calibri" w:cs="Calibri"/>
      <w:i/>
      <w:iCs/>
    </w:rPr>
  </w:style>
  <w:style w:type="character" w:styleId="HTML7">
    <w:name w:val="HTML Definition"/>
    <w:basedOn w:val="a3"/>
    <w:uiPriority w:val="99"/>
    <w:semiHidden/>
    <w:unhideWhenUsed/>
    <w:rsid w:val="00D45B5A"/>
    <w:rPr>
      <w:rFonts w:ascii="Calibri" w:hAnsi="Calibri" w:cs="Calibri"/>
      <w:i/>
      <w:iCs/>
    </w:rPr>
  </w:style>
  <w:style w:type="character" w:styleId="HTML8">
    <w:name w:val="HTML Cite"/>
    <w:basedOn w:val="a3"/>
    <w:uiPriority w:val="99"/>
    <w:semiHidden/>
    <w:unhideWhenUsed/>
    <w:rsid w:val="00D45B5A"/>
    <w:rPr>
      <w:rFonts w:ascii="Calibri" w:hAnsi="Calibri" w:cs="Calibri"/>
      <w:i/>
      <w:iCs/>
    </w:rPr>
  </w:style>
  <w:style w:type="character" w:styleId="HTML9">
    <w:name w:val="HTML Sample"/>
    <w:basedOn w:val="a3"/>
    <w:uiPriority w:val="99"/>
    <w:semiHidden/>
    <w:unhideWhenUsed/>
    <w:rsid w:val="00D45B5A"/>
    <w:rPr>
      <w:rFonts w:ascii="Consolas" w:hAnsi="Consolas" w:cs="Calibri"/>
      <w:sz w:val="24"/>
      <w:szCs w:val="24"/>
    </w:rPr>
  </w:style>
  <w:style w:type="character" w:styleId="HTMLa">
    <w:name w:val="HTML Acronym"/>
    <w:basedOn w:val="a3"/>
    <w:uiPriority w:val="99"/>
    <w:semiHidden/>
    <w:unhideWhenUsed/>
    <w:rsid w:val="00D45B5A"/>
    <w:rPr>
      <w:rFonts w:ascii="Calibri" w:hAnsi="Calibri" w:cs="Calibri"/>
    </w:rPr>
  </w:style>
  <w:style w:type="paragraph" w:styleId="11">
    <w:name w:val="toc 1"/>
    <w:basedOn w:val="a2"/>
    <w:next w:val="a2"/>
    <w:autoRedefine/>
    <w:uiPriority w:val="39"/>
    <w:semiHidden/>
    <w:unhideWhenUsed/>
    <w:rsid w:val="00D45B5A"/>
    <w:pPr>
      <w:spacing w:after="100"/>
    </w:pPr>
  </w:style>
  <w:style w:type="paragraph" w:styleId="27">
    <w:name w:val="toc 2"/>
    <w:basedOn w:val="a2"/>
    <w:next w:val="a2"/>
    <w:autoRedefine/>
    <w:uiPriority w:val="39"/>
    <w:semiHidden/>
    <w:unhideWhenUsed/>
    <w:rsid w:val="00D45B5A"/>
    <w:pPr>
      <w:spacing w:after="100"/>
      <w:ind w:left="220"/>
    </w:pPr>
  </w:style>
  <w:style w:type="paragraph" w:styleId="37">
    <w:name w:val="toc 3"/>
    <w:basedOn w:val="a2"/>
    <w:next w:val="a2"/>
    <w:autoRedefine/>
    <w:uiPriority w:val="39"/>
    <w:semiHidden/>
    <w:unhideWhenUsed/>
    <w:rsid w:val="00D45B5A"/>
    <w:pPr>
      <w:spacing w:after="100"/>
      <w:ind w:left="440"/>
    </w:pPr>
  </w:style>
  <w:style w:type="paragraph" w:styleId="43">
    <w:name w:val="toc 4"/>
    <w:basedOn w:val="a2"/>
    <w:next w:val="a2"/>
    <w:autoRedefine/>
    <w:uiPriority w:val="39"/>
    <w:semiHidden/>
    <w:unhideWhenUsed/>
    <w:rsid w:val="00D45B5A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D45B5A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D45B5A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D45B5A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D45B5A"/>
    <w:pPr>
      <w:spacing w:after="100"/>
      <w:ind w:left="1540"/>
    </w:pPr>
  </w:style>
  <w:style w:type="paragraph" w:styleId="affc">
    <w:name w:val="TOC Heading"/>
    <w:basedOn w:val="1"/>
    <w:next w:val="a2"/>
    <w:uiPriority w:val="39"/>
    <w:semiHidden/>
    <w:unhideWhenUsed/>
    <w:qFormat/>
    <w:rsid w:val="00D45B5A"/>
    <w:pPr>
      <w:outlineLvl w:val="9"/>
    </w:pPr>
    <w:rPr>
      <w:color w:val="2E74B5" w:themeColor="accent1" w:themeShade="BF"/>
    </w:rPr>
  </w:style>
  <w:style w:type="table" w:styleId="affd">
    <w:name w:val="Table Professional"/>
    <w:basedOn w:val="a4"/>
    <w:uiPriority w:val="99"/>
    <w:semiHidden/>
    <w:unhideWhenUsed/>
    <w:rsid w:val="00D45B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62">
    <w:name w:val="Medium List 1"/>
    <w:basedOn w:val="a4"/>
    <w:uiPriority w:val="65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3">
    <w:name w:val="Medium List 1 Accent 1"/>
    <w:basedOn w:val="a4"/>
    <w:uiPriority w:val="65"/>
    <w:rsid w:val="00D45B5A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64">
    <w:name w:val="Medium List 1 Accent 2"/>
    <w:basedOn w:val="a4"/>
    <w:uiPriority w:val="65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65">
    <w:name w:val="Medium List 1 Accent 3"/>
    <w:basedOn w:val="a4"/>
    <w:uiPriority w:val="65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66">
    <w:name w:val="Medium List 1 Accent 4"/>
    <w:basedOn w:val="a4"/>
    <w:uiPriority w:val="65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67">
    <w:name w:val="Medium List 1 Accent 5"/>
    <w:basedOn w:val="a4"/>
    <w:uiPriority w:val="65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68">
    <w:name w:val="Medium List 1 Accent 6"/>
    <w:basedOn w:val="a4"/>
    <w:uiPriority w:val="65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72">
    <w:name w:val="Medium List 2"/>
    <w:basedOn w:val="a4"/>
    <w:uiPriority w:val="66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1"/>
    <w:basedOn w:val="a4"/>
    <w:uiPriority w:val="66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2"/>
    <w:basedOn w:val="a4"/>
    <w:uiPriority w:val="66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3"/>
    <w:basedOn w:val="a4"/>
    <w:uiPriority w:val="66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4"/>
    <w:basedOn w:val="a4"/>
    <w:uiPriority w:val="66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5"/>
    <w:basedOn w:val="a4"/>
    <w:uiPriority w:val="66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6"/>
    <w:basedOn w:val="a4"/>
    <w:uiPriority w:val="66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4">
    <w:name w:val="Medium Shading 1"/>
    <w:basedOn w:val="a4"/>
    <w:uiPriority w:val="63"/>
    <w:semiHidden/>
    <w:unhideWhenUsed/>
    <w:rsid w:val="00D45B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1"/>
    <w:basedOn w:val="a4"/>
    <w:uiPriority w:val="63"/>
    <w:rsid w:val="00D45B5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2"/>
    <w:basedOn w:val="a4"/>
    <w:uiPriority w:val="63"/>
    <w:semiHidden/>
    <w:unhideWhenUsed/>
    <w:rsid w:val="00D45B5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3"/>
    <w:basedOn w:val="a4"/>
    <w:uiPriority w:val="63"/>
    <w:semiHidden/>
    <w:unhideWhenUsed/>
    <w:rsid w:val="00D45B5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8">
    <w:name w:val="Medium Shading 1 Accent 4"/>
    <w:basedOn w:val="a4"/>
    <w:uiPriority w:val="63"/>
    <w:semiHidden/>
    <w:unhideWhenUsed/>
    <w:rsid w:val="00D45B5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9">
    <w:name w:val="Medium Shading 1 Accent 5"/>
    <w:basedOn w:val="a4"/>
    <w:uiPriority w:val="63"/>
    <w:semiHidden/>
    <w:unhideWhenUsed/>
    <w:rsid w:val="00D45B5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a">
    <w:name w:val="Medium Shading 1 Accent 6"/>
    <w:basedOn w:val="a4"/>
    <w:uiPriority w:val="63"/>
    <w:semiHidden/>
    <w:unhideWhenUsed/>
    <w:rsid w:val="00D45B5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4">
    <w:name w:val="Medium Shading 2"/>
    <w:basedOn w:val="a4"/>
    <w:uiPriority w:val="64"/>
    <w:semiHidden/>
    <w:unhideWhenUsed/>
    <w:rsid w:val="00D45B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5">
    <w:name w:val="Medium Shading 2 Accent 1"/>
    <w:basedOn w:val="a4"/>
    <w:uiPriority w:val="64"/>
    <w:rsid w:val="00D45B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6">
    <w:name w:val="Medium Shading 2 Accent 2"/>
    <w:basedOn w:val="a4"/>
    <w:uiPriority w:val="64"/>
    <w:semiHidden/>
    <w:unhideWhenUsed/>
    <w:rsid w:val="00D45B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7">
    <w:name w:val="Medium Shading 2 Accent 3"/>
    <w:basedOn w:val="a4"/>
    <w:uiPriority w:val="64"/>
    <w:semiHidden/>
    <w:unhideWhenUsed/>
    <w:rsid w:val="00D45B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8">
    <w:name w:val="Medium Shading 2 Accent 4"/>
    <w:basedOn w:val="a4"/>
    <w:uiPriority w:val="64"/>
    <w:semiHidden/>
    <w:unhideWhenUsed/>
    <w:rsid w:val="00D45B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9">
    <w:name w:val="Medium Shading 2 Accent 5"/>
    <w:basedOn w:val="a4"/>
    <w:uiPriority w:val="64"/>
    <w:semiHidden/>
    <w:unhideWhenUsed/>
    <w:rsid w:val="00D45B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a">
    <w:name w:val="Medium Shading 2 Accent 6"/>
    <w:basedOn w:val="a4"/>
    <w:uiPriority w:val="64"/>
    <w:semiHidden/>
    <w:unhideWhenUsed/>
    <w:rsid w:val="00D45B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82">
    <w:name w:val="Medium Grid 1"/>
    <w:basedOn w:val="a4"/>
    <w:uiPriority w:val="67"/>
    <w:semiHidden/>
    <w:unhideWhenUsed/>
    <w:rsid w:val="00D45B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3">
    <w:name w:val="Medium Grid 1 Accent 1"/>
    <w:basedOn w:val="a4"/>
    <w:uiPriority w:val="67"/>
    <w:semiHidden/>
    <w:unhideWhenUsed/>
    <w:rsid w:val="00D45B5A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84">
    <w:name w:val="Medium Grid 1 Accent 2"/>
    <w:basedOn w:val="a4"/>
    <w:uiPriority w:val="67"/>
    <w:semiHidden/>
    <w:unhideWhenUsed/>
    <w:rsid w:val="00D45B5A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85">
    <w:name w:val="Medium Grid 1 Accent 3"/>
    <w:basedOn w:val="a4"/>
    <w:uiPriority w:val="67"/>
    <w:semiHidden/>
    <w:unhideWhenUsed/>
    <w:rsid w:val="00D45B5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86">
    <w:name w:val="Medium Grid 1 Accent 4"/>
    <w:basedOn w:val="a4"/>
    <w:uiPriority w:val="67"/>
    <w:semiHidden/>
    <w:unhideWhenUsed/>
    <w:rsid w:val="00D45B5A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87">
    <w:name w:val="Medium Grid 1 Accent 5"/>
    <w:basedOn w:val="a4"/>
    <w:uiPriority w:val="67"/>
    <w:semiHidden/>
    <w:unhideWhenUsed/>
    <w:rsid w:val="00D45B5A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88">
    <w:name w:val="Medium Grid 1 Accent 6"/>
    <w:basedOn w:val="a4"/>
    <w:uiPriority w:val="67"/>
    <w:semiHidden/>
    <w:unhideWhenUsed/>
    <w:rsid w:val="00D45B5A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92">
    <w:name w:val="Medium Grid 2"/>
    <w:basedOn w:val="a4"/>
    <w:uiPriority w:val="68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a4"/>
    <w:uiPriority w:val="68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a4"/>
    <w:uiPriority w:val="68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a4"/>
    <w:uiPriority w:val="68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a4"/>
    <w:uiPriority w:val="68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a4"/>
    <w:uiPriority w:val="68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a4"/>
    <w:uiPriority w:val="68"/>
    <w:semiHidden/>
    <w:unhideWhenUsed/>
    <w:rsid w:val="00D45B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4"/>
    <w:uiPriority w:val="69"/>
    <w:semiHidden/>
    <w:unhideWhenUsed/>
    <w:rsid w:val="00D45B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4"/>
    <w:uiPriority w:val="69"/>
    <w:semiHidden/>
    <w:unhideWhenUsed/>
    <w:rsid w:val="00D45B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102">
    <w:name w:val="Medium Grid 3 Accent 2"/>
    <w:basedOn w:val="a4"/>
    <w:uiPriority w:val="69"/>
    <w:semiHidden/>
    <w:unhideWhenUsed/>
    <w:rsid w:val="00D45B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103">
    <w:name w:val="Medium Grid 3 Accent 3"/>
    <w:basedOn w:val="a4"/>
    <w:uiPriority w:val="69"/>
    <w:semiHidden/>
    <w:unhideWhenUsed/>
    <w:rsid w:val="00D45B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104">
    <w:name w:val="Medium Grid 3 Accent 4"/>
    <w:basedOn w:val="a4"/>
    <w:uiPriority w:val="69"/>
    <w:semiHidden/>
    <w:unhideWhenUsed/>
    <w:rsid w:val="00D45B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105">
    <w:name w:val="Medium Grid 3 Accent 5"/>
    <w:basedOn w:val="a4"/>
    <w:uiPriority w:val="69"/>
    <w:semiHidden/>
    <w:unhideWhenUsed/>
    <w:rsid w:val="00D45B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106">
    <w:name w:val="Medium Grid 3 Accent 6"/>
    <w:basedOn w:val="a4"/>
    <w:uiPriority w:val="69"/>
    <w:semiHidden/>
    <w:unhideWhenUsed/>
    <w:rsid w:val="00D45B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affe">
    <w:name w:val="Bibliography"/>
    <w:basedOn w:val="a2"/>
    <w:next w:val="a2"/>
    <w:uiPriority w:val="37"/>
    <w:semiHidden/>
    <w:unhideWhenUsed/>
    <w:rsid w:val="00D45B5A"/>
  </w:style>
  <w:style w:type="character" w:customStyle="1" w:styleId="Mot-dise1">
    <w:name w:val="Mot-dièse1"/>
    <w:basedOn w:val="a3"/>
    <w:uiPriority w:val="99"/>
    <w:semiHidden/>
    <w:unhideWhenUsed/>
    <w:rsid w:val="00D45B5A"/>
    <w:rPr>
      <w:rFonts w:ascii="Calibri" w:hAnsi="Calibri" w:cs="Calibri"/>
      <w:color w:val="2B579A"/>
      <w:shd w:val="clear" w:color="auto" w:fill="E1DFDD"/>
    </w:rPr>
  </w:style>
  <w:style w:type="paragraph" w:styleId="afff">
    <w:name w:val="Message Header"/>
    <w:basedOn w:val="a2"/>
    <w:link w:val="afff0"/>
    <w:uiPriority w:val="99"/>
    <w:semiHidden/>
    <w:unhideWhenUsed/>
    <w:rsid w:val="00D45B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afff0">
    <w:name w:val="メッセージ見出し (文字)"/>
    <w:basedOn w:val="a3"/>
    <w:link w:val="afff"/>
    <w:uiPriority w:val="99"/>
    <w:semiHidden/>
    <w:rsid w:val="00D45B5A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afff1">
    <w:name w:val="Table Elegant"/>
    <w:basedOn w:val="a4"/>
    <w:uiPriority w:val="99"/>
    <w:semiHidden/>
    <w:unhideWhenUsed/>
    <w:rsid w:val="00D45B5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2">
    <w:name w:val="List"/>
    <w:basedOn w:val="a2"/>
    <w:uiPriority w:val="99"/>
    <w:semiHidden/>
    <w:unhideWhenUsed/>
    <w:rsid w:val="00D45B5A"/>
    <w:pPr>
      <w:ind w:left="360" w:hanging="360"/>
      <w:contextualSpacing/>
    </w:pPr>
  </w:style>
  <w:style w:type="paragraph" w:styleId="28">
    <w:name w:val="List 2"/>
    <w:basedOn w:val="a2"/>
    <w:uiPriority w:val="99"/>
    <w:semiHidden/>
    <w:unhideWhenUsed/>
    <w:rsid w:val="00D45B5A"/>
    <w:pPr>
      <w:ind w:left="720" w:hanging="360"/>
      <w:contextualSpacing/>
    </w:pPr>
  </w:style>
  <w:style w:type="paragraph" w:styleId="38">
    <w:name w:val="List 3"/>
    <w:basedOn w:val="a2"/>
    <w:uiPriority w:val="99"/>
    <w:semiHidden/>
    <w:unhideWhenUsed/>
    <w:rsid w:val="00D45B5A"/>
    <w:pPr>
      <w:ind w:left="1080" w:hanging="360"/>
      <w:contextualSpacing/>
    </w:pPr>
  </w:style>
  <w:style w:type="paragraph" w:styleId="4b">
    <w:name w:val="List 4"/>
    <w:basedOn w:val="a2"/>
    <w:uiPriority w:val="99"/>
    <w:semiHidden/>
    <w:unhideWhenUsed/>
    <w:rsid w:val="00D45B5A"/>
    <w:pPr>
      <w:ind w:left="1440" w:hanging="360"/>
      <w:contextualSpacing/>
    </w:pPr>
  </w:style>
  <w:style w:type="paragraph" w:styleId="5b">
    <w:name w:val="List 5"/>
    <w:basedOn w:val="a2"/>
    <w:uiPriority w:val="99"/>
    <w:semiHidden/>
    <w:unhideWhenUsed/>
    <w:rsid w:val="00D45B5A"/>
    <w:pPr>
      <w:ind w:left="1800" w:hanging="360"/>
      <w:contextualSpacing/>
    </w:pPr>
  </w:style>
  <w:style w:type="table" w:styleId="12">
    <w:name w:val="Table List 1"/>
    <w:basedOn w:val="a4"/>
    <w:uiPriority w:val="99"/>
    <w:semiHidden/>
    <w:unhideWhenUsed/>
    <w:rsid w:val="00D45B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List 2"/>
    <w:basedOn w:val="a4"/>
    <w:uiPriority w:val="99"/>
    <w:semiHidden/>
    <w:unhideWhenUsed/>
    <w:rsid w:val="00D45B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List 3"/>
    <w:basedOn w:val="a4"/>
    <w:uiPriority w:val="99"/>
    <w:semiHidden/>
    <w:unhideWhenUsed/>
    <w:rsid w:val="00D45B5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List 4"/>
    <w:basedOn w:val="a4"/>
    <w:uiPriority w:val="99"/>
    <w:semiHidden/>
    <w:unhideWhenUsed/>
    <w:rsid w:val="00D45B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c">
    <w:name w:val="Table List 5"/>
    <w:basedOn w:val="a4"/>
    <w:uiPriority w:val="99"/>
    <w:semiHidden/>
    <w:unhideWhenUsed/>
    <w:rsid w:val="00D45B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9">
    <w:name w:val="Table List 6"/>
    <w:basedOn w:val="a4"/>
    <w:uiPriority w:val="99"/>
    <w:semiHidden/>
    <w:unhideWhenUsed/>
    <w:rsid w:val="00D45B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9">
    <w:name w:val="Table List 7"/>
    <w:basedOn w:val="a4"/>
    <w:uiPriority w:val="99"/>
    <w:semiHidden/>
    <w:unhideWhenUsed/>
    <w:rsid w:val="00D45B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9">
    <w:name w:val="Table List 8"/>
    <w:basedOn w:val="a4"/>
    <w:uiPriority w:val="99"/>
    <w:semiHidden/>
    <w:unhideWhenUsed/>
    <w:rsid w:val="00D45B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3">
    <w:name w:val="List Continue"/>
    <w:basedOn w:val="a2"/>
    <w:uiPriority w:val="99"/>
    <w:semiHidden/>
    <w:unhideWhenUsed/>
    <w:rsid w:val="00D45B5A"/>
    <w:pPr>
      <w:spacing w:after="120"/>
      <w:ind w:left="360"/>
      <w:contextualSpacing/>
    </w:pPr>
  </w:style>
  <w:style w:type="paragraph" w:styleId="2a">
    <w:name w:val="List Continue 2"/>
    <w:basedOn w:val="a2"/>
    <w:uiPriority w:val="99"/>
    <w:semiHidden/>
    <w:unhideWhenUsed/>
    <w:rsid w:val="00D45B5A"/>
    <w:pPr>
      <w:spacing w:after="120"/>
      <w:ind w:left="720"/>
      <w:contextualSpacing/>
    </w:pPr>
  </w:style>
  <w:style w:type="paragraph" w:styleId="3a">
    <w:name w:val="List Continue 3"/>
    <w:basedOn w:val="a2"/>
    <w:uiPriority w:val="99"/>
    <w:semiHidden/>
    <w:unhideWhenUsed/>
    <w:rsid w:val="00D45B5A"/>
    <w:pPr>
      <w:spacing w:after="120"/>
      <w:ind w:left="1080"/>
      <w:contextualSpacing/>
    </w:pPr>
  </w:style>
  <w:style w:type="paragraph" w:styleId="4d">
    <w:name w:val="List Continue 4"/>
    <w:basedOn w:val="a2"/>
    <w:uiPriority w:val="99"/>
    <w:semiHidden/>
    <w:unhideWhenUsed/>
    <w:rsid w:val="00D45B5A"/>
    <w:pPr>
      <w:spacing w:after="120"/>
      <w:ind w:left="1440"/>
      <w:contextualSpacing/>
    </w:pPr>
  </w:style>
  <w:style w:type="paragraph" w:styleId="5d">
    <w:name w:val="List Continue 5"/>
    <w:basedOn w:val="a2"/>
    <w:uiPriority w:val="99"/>
    <w:semiHidden/>
    <w:unhideWhenUsed/>
    <w:rsid w:val="00D45B5A"/>
    <w:pPr>
      <w:spacing w:after="120"/>
      <w:ind w:left="1800"/>
      <w:contextualSpacing/>
    </w:pPr>
  </w:style>
  <w:style w:type="paragraph" w:styleId="afff4">
    <w:name w:val="List Paragraph"/>
    <w:basedOn w:val="a2"/>
    <w:uiPriority w:val="34"/>
    <w:semiHidden/>
    <w:unhideWhenUsed/>
    <w:qFormat/>
    <w:rsid w:val="00D45B5A"/>
    <w:pPr>
      <w:ind w:left="720"/>
      <w:contextualSpacing/>
    </w:pPr>
  </w:style>
  <w:style w:type="paragraph" w:styleId="a">
    <w:name w:val="List Number"/>
    <w:basedOn w:val="a2"/>
    <w:uiPriority w:val="99"/>
    <w:semiHidden/>
    <w:unhideWhenUsed/>
    <w:rsid w:val="00D45B5A"/>
    <w:pPr>
      <w:numPr>
        <w:numId w:val="13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D45B5A"/>
    <w:pPr>
      <w:numPr>
        <w:numId w:val="14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D45B5A"/>
    <w:pPr>
      <w:numPr>
        <w:numId w:val="15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D45B5A"/>
    <w:pPr>
      <w:numPr>
        <w:numId w:val="16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D45B5A"/>
    <w:pPr>
      <w:numPr>
        <w:numId w:val="17"/>
      </w:numPr>
      <w:contextualSpacing/>
    </w:pPr>
  </w:style>
  <w:style w:type="paragraph" w:styleId="a0">
    <w:name w:val="List Bullet"/>
    <w:basedOn w:val="a2"/>
    <w:uiPriority w:val="99"/>
    <w:semiHidden/>
    <w:unhideWhenUsed/>
    <w:rsid w:val="00D45B5A"/>
    <w:pPr>
      <w:numPr>
        <w:numId w:val="8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D45B5A"/>
    <w:pPr>
      <w:numPr>
        <w:numId w:val="9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D45B5A"/>
    <w:pPr>
      <w:numPr>
        <w:numId w:val="10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D45B5A"/>
    <w:pPr>
      <w:numPr>
        <w:numId w:val="11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D45B5A"/>
    <w:pPr>
      <w:numPr>
        <w:numId w:val="12"/>
      </w:numPr>
      <w:contextualSpacing/>
    </w:pPr>
  </w:style>
  <w:style w:type="table" w:styleId="13">
    <w:name w:val="Table Classic 1"/>
    <w:basedOn w:val="a4"/>
    <w:uiPriority w:val="99"/>
    <w:semiHidden/>
    <w:unhideWhenUsed/>
    <w:rsid w:val="00D45B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4"/>
    <w:uiPriority w:val="99"/>
    <w:semiHidden/>
    <w:unhideWhenUsed/>
    <w:rsid w:val="00D45B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D45B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e">
    <w:name w:val="Table Classic 4"/>
    <w:basedOn w:val="a4"/>
    <w:uiPriority w:val="99"/>
    <w:semiHidden/>
    <w:unhideWhenUsed/>
    <w:rsid w:val="00D45B5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5">
    <w:name w:val="table of figures"/>
    <w:basedOn w:val="a2"/>
    <w:next w:val="a2"/>
    <w:uiPriority w:val="99"/>
    <w:semiHidden/>
    <w:unhideWhenUsed/>
    <w:rsid w:val="00D45B5A"/>
  </w:style>
  <w:style w:type="character" w:styleId="afff6">
    <w:name w:val="endnote reference"/>
    <w:basedOn w:val="a3"/>
    <w:uiPriority w:val="99"/>
    <w:semiHidden/>
    <w:unhideWhenUsed/>
    <w:rsid w:val="00D45B5A"/>
    <w:rPr>
      <w:rFonts w:ascii="Calibri" w:hAnsi="Calibri" w:cs="Calibri"/>
      <w:vertAlign w:val="superscript"/>
    </w:rPr>
  </w:style>
  <w:style w:type="paragraph" w:styleId="afff7">
    <w:name w:val="table of authorities"/>
    <w:basedOn w:val="a2"/>
    <w:next w:val="a2"/>
    <w:uiPriority w:val="99"/>
    <w:semiHidden/>
    <w:unhideWhenUsed/>
    <w:rsid w:val="00D45B5A"/>
    <w:pPr>
      <w:ind w:left="220" w:hanging="220"/>
    </w:pPr>
  </w:style>
  <w:style w:type="paragraph" w:styleId="afff8">
    <w:name w:val="toa heading"/>
    <w:basedOn w:val="a2"/>
    <w:next w:val="a2"/>
    <w:uiPriority w:val="99"/>
    <w:semiHidden/>
    <w:unhideWhenUsed/>
    <w:rsid w:val="00D45B5A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130">
    <w:name w:val="Colorful List"/>
    <w:basedOn w:val="a4"/>
    <w:uiPriority w:val="72"/>
    <w:semiHidden/>
    <w:unhideWhenUsed/>
    <w:rsid w:val="00D45B5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4"/>
    <w:uiPriority w:val="72"/>
    <w:semiHidden/>
    <w:unhideWhenUsed/>
    <w:rsid w:val="00D45B5A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32">
    <w:name w:val="Colorful List Accent 2"/>
    <w:basedOn w:val="a4"/>
    <w:uiPriority w:val="72"/>
    <w:semiHidden/>
    <w:unhideWhenUsed/>
    <w:rsid w:val="00D45B5A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33">
    <w:name w:val="Colorful List Accent 3"/>
    <w:basedOn w:val="a4"/>
    <w:uiPriority w:val="72"/>
    <w:semiHidden/>
    <w:unhideWhenUsed/>
    <w:rsid w:val="00D45B5A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34">
    <w:name w:val="Colorful List Accent 4"/>
    <w:basedOn w:val="a4"/>
    <w:uiPriority w:val="72"/>
    <w:semiHidden/>
    <w:unhideWhenUsed/>
    <w:rsid w:val="00D45B5A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135">
    <w:name w:val="Colorful List Accent 5"/>
    <w:basedOn w:val="a4"/>
    <w:uiPriority w:val="72"/>
    <w:semiHidden/>
    <w:unhideWhenUsed/>
    <w:rsid w:val="00D45B5A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136">
    <w:name w:val="Colorful List Accent 6"/>
    <w:basedOn w:val="a4"/>
    <w:uiPriority w:val="72"/>
    <w:rsid w:val="00D45B5A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14">
    <w:name w:val="Table Colorful 1"/>
    <w:basedOn w:val="a4"/>
    <w:uiPriority w:val="99"/>
    <w:semiHidden/>
    <w:unhideWhenUsed/>
    <w:rsid w:val="00D45B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4"/>
    <w:uiPriority w:val="99"/>
    <w:semiHidden/>
    <w:unhideWhenUsed/>
    <w:rsid w:val="00D45B5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uiPriority w:val="99"/>
    <w:semiHidden/>
    <w:unhideWhenUsed/>
    <w:rsid w:val="00D45B5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20">
    <w:name w:val="Colorful Shading"/>
    <w:basedOn w:val="a4"/>
    <w:uiPriority w:val="71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4"/>
    <w:uiPriority w:val="71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4"/>
    <w:uiPriority w:val="71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4"/>
    <w:uiPriority w:val="71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24">
    <w:name w:val="Colorful Shading Accent 4"/>
    <w:basedOn w:val="a4"/>
    <w:uiPriority w:val="71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4"/>
    <w:uiPriority w:val="71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4"/>
    <w:uiPriority w:val="71"/>
    <w:rsid w:val="00D45B5A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40">
    <w:name w:val="Colorful Grid"/>
    <w:basedOn w:val="a4"/>
    <w:uiPriority w:val="73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4"/>
    <w:uiPriority w:val="73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42">
    <w:name w:val="Colorful Grid Accent 2"/>
    <w:basedOn w:val="a4"/>
    <w:uiPriority w:val="73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43">
    <w:name w:val="Colorful Grid Accent 3"/>
    <w:basedOn w:val="a4"/>
    <w:uiPriority w:val="73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44">
    <w:name w:val="Colorful Grid Accent 4"/>
    <w:basedOn w:val="a4"/>
    <w:uiPriority w:val="73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45">
    <w:name w:val="Colorful Grid Accent 5"/>
    <w:basedOn w:val="a4"/>
    <w:uiPriority w:val="73"/>
    <w:semiHidden/>
    <w:unhideWhenUsed/>
    <w:rsid w:val="00D45B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46">
    <w:name w:val="Colorful Grid Accent 6"/>
    <w:basedOn w:val="a4"/>
    <w:uiPriority w:val="73"/>
    <w:rsid w:val="00D45B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f9">
    <w:name w:val="envelope address"/>
    <w:basedOn w:val="a2"/>
    <w:uiPriority w:val="99"/>
    <w:semiHidden/>
    <w:unhideWhenUsed/>
    <w:rsid w:val="00D45B5A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1">
    <w:name w:val="Outline List 3"/>
    <w:basedOn w:val="a5"/>
    <w:uiPriority w:val="99"/>
    <w:semiHidden/>
    <w:unhideWhenUsed/>
    <w:rsid w:val="00D45B5A"/>
    <w:pPr>
      <w:numPr>
        <w:numId w:val="26"/>
      </w:numPr>
    </w:pPr>
  </w:style>
  <w:style w:type="table" w:customStyle="1" w:styleId="Tableausimple11">
    <w:name w:val="Tableau simple 11"/>
    <w:basedOn w:val="a4"/>
    <w:uiPriority w:val="41"/>
    <w:rsid w:val="00D45B5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simple21">
    <w:name w:val="Tableau simple 21"/>
    <w:basedOn w:val="a4"/>
    <w:uiPriority w:val="42"/>
    <w:rsid w:val="00D45B5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31">
    <w:name w:val="Tableau simple 31"/>
    <w:basedOn w:val="a4"/>
    <w:uiPriority w:val="43"/>
    <w:rsid w:val="00D45B5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41">
    <w:name w:val="Tableau simple 41"/>
    <w:basedOn w:val="a4"/>
    <w:uiPriority w:val="44"/>
    <w:rsid w:val="00D45B5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simple51">
    <w:name w:val="Tableau simple 51"/>
    <w:basedOn w:val="a4"/>
    <w:uiPriority w:val="45"/>
    <w:rsid w:val="00D45B5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a">
    <w:name w:val="No Spacing"/>
    <w:uiPriority w:val="1"/>
    <w:qFormat/>
    <w:rsid w:val="00D45B5A"/>
    <w:rPr>
      <w:rFonts w:ascii="Calibri" w:hAnsi="Calibri" w:cs="Calibri"/>
    </w:rPr>
  </w:style>
  <w:style w:type="paragraph" w:styleId="afffb">
    <w:name w:val="Date"/>
    <w:basedOn w:val="a2"/>
    <w:next w:val="a2"/>
    <w:link w:val="afffc"/>
    <w:uiPriority w:val="99"/>
    <w:semiHidden/>
    <w:unhideWhenUsed/>
    <w:rsid w:val="00D45B5A"/>
  </w:style>
  <w:style w:type="character" w:customStyle="1" w:styleId="afffc">
    <w:name w:val="日付 (文字)"/>
    <w:basedOn w:val="a3"/>
    <w:link w:val="afffb"/>
    <w:uiPriority w:val="99"/>
    <w:semiHidden/>
    <w:rsid w:val="00D45B5A"/>
    <w:rPr>
      <w:rFonts w:ascii="Calibri" w:hAnsi="Calibri" w:cs="Calibri"/>
    </w:rPr>
  </w:style>
  <w:style w:type="paragraph" w:styleId="Web">
    <w:name w:val="Normal (Web)"/>
    <w:basedOn w:val="a2"/>
    <w:uiPriority w:val="99"/>
    <w:semiHidden/>
    <w:unhideWhenUsed/>
    <w:rsid w:val="00D45B5A"/>
    <w:rPr>
      <w:rFonts w:ascii="Times New Roman" w:hAnsi="Times New Roman" w:cs="Times New Roman"/>
      <w:sz w:val="24"/>
      <w:szCs w:val="24"/>
    </w:rPr>
  </w:style>
  <w:style w:type="character" w:customStyle="1" w:styleId="SmartHyperlink1">
    <w:name w:val="Smart Hyperlink1"/>
    <w:basedOn w:val="a3"/>
    <w:uiPriority w:val="99"/>
    <w:semiHidden/>
    <w:unhideWhenUsed/>
    <w:rsid w:val="00D45B5A"/>
    <w:rPr>
      <w:rFonts w:ascii="Calibri" w:hAnsi="Calibri" w:cs="Calibri"/>
      <w:u w:val="dotted"/>
    </w:rPr>
  </w:style>
  <w:style w:type="character" w:customStyle="1" w:styleId="Mentionnonrsolue1">
    <w:name w:val="Mention non résolue1"/>
    <w:basedOn w:val="a3"/>
    <w:uiPriority w:val="99"/>
    <w:semiHidden/>
    <w:unhideWhenUsed/>
    <w:rsid w:val="00D45B5A"/>
    <w:rPr>
      <w:rFonts w:ascii="Calibri" w:hAnsi="Calibri" w:cs="Calibri"/>
      <w:color w:val="605E5C"/>
      <w:shd w:val="clear" w:color="auto" w:fill="E1DFDD"/>
    </w:rPr>
  </w:style>
  <w:style w:type="paragraph" w:styleId="afffd">
    <w:name w:val="Body Text"/>
    <w:basedOn w:val="a2"/>
    <w:link w:val="afffe"/>
    <w:uiPriority w:val="99"/>
    <w:semiHidden/>
    <w:unhideWhenUsed/>
    <w:rsid w:val="00D45B5A"/>
    <w:pPr>
      <w:spacing w:after="120"/>
    </w:pPr>
  </w:style>
  <w:style w:type="character" w:customStyle="1" w:styleId="afffe">
    <w:name w:val="本文 (文字)"/>
    <w:basedOn w:val="a3"/>
    <w:link w:val="afffd"/>
    <w:uiPriority w:val="99"/>
    <w:semiHidden/>
    <w:rsid w:val="00D45B5A"/>
    <w:rPr>
      <w:rFonts w:ascii="Calibri" w:hAnsi="Calibri" w:cs="Calibri"/>
    </w:rPr>
  </w:style>
  <w:style w:type="paragraph" w:styleId="2d">
    <w:name w:val="Body Text 2"/>
    <w:basedOn w:val="a2"/>
    <w:link w:val="2e"/>
    <w:uiPriority w:val="99"/>
    <w:semiHidden/>
    <w:unhideWhenUsed/>
    <w:rsid w:val="00D45B5A"/>
    <w:pPr>
      <w:spacing w:after="120" w:line="480" w:lineRule="auto"/>
    </w:pPr>
  </w:style>
  <w:style w:type="character" w:customStyle="1" w:styleId="2e">
    <w:name w:val="本文 2 (文字)"/>
    <w:basedOn w:val="a3"/>
    <w:link w:val="2d"/>
    <w:uiPriority w:val="99"/>
    <w:semiHidden/>
    <w:rsid w:val="00D45B5A"/>
    <w:rPr>
      <w:rFonts w:ascii="Calibri" w:hAnsi="Calibri" w:cs="Calibri"/>
    </w:rPr>
  </w:style>
  <w:style w:type="paragraph" w:styleId="affff">
    <w:name w:val="Body Text Indent"/>
    <w:basedOn w:val="a2"/>
    <w:link w:val="affff0"/>
    <w:uiPriority w:val="99"/>
    <w:semiHidden/>
    <w:unhideWhenUsed/>
    <w:rsid w:val="00D45B5A"/>
    <w:pPr>
      <w:spacing w:after="120"/>
      <w:ind w:left="360"/>
    </w:pPr>
  </w:style>
  <w:style w:type="character" w:customStyle="1" w:styleId="affff0">
    <w:name w:val="本文インデント (文字)"/>
    <w:basedOn w:val="a3"/>
    <w:link w:val="affff"/>
    <w:uiPriority w:val="99"/>
    <w:semiHidden/>
    <w:rsid w:val="00D45B5A"/>
    <w:rPr>
      <w:rFonts w:ascii="Calibri" w:hAnsi="Calibri" w:cs="Calibri"/>
    </w:rPr>
  </w:style>
  <w:style w:type="paragraph" w:styleId="2f">
    <w:name w:val="Body Text Indent 2"/>
    <w:basedOn w:val="a2"/>
    <w:link w:val="2f0"/>
    <w:uiPriority w:val="99"/>
    <w:semiHidden/>
    <w:unhideWhenUsed/>
    <w:rsid w:val="00D45B5A"/>
    <w:pPr>
      <w:spacing w:after="120" w:line="480" w:lineRule="auto"/>
      <w:ind w:left="360"/>
    </w:pPr>
  </w:style>
  <w:style w:type="character" w:customStyle="1" w:styleId="2f0">
    <w:name w:val="本文インデント 2 (文字)"/>
    <w:basedOn w:val="a3"/>
    <w:link w:val="2f"/>
    <w:uiPriority w:val="99"/>
    <w:semiHidden/>
    <w:rsid w:val="00D45B5A"/>
    <w:rPr>
      <w:rFonts w:ascii="Calibri" w:hAnsi="Calibri" w:cs="Calibri"/>
    </w:rPr>
  </w:style>
  <w:style w:type="paragraph" w:styleId="affff1">
    <w:name w:val="Body Text First Indent"/>
    <w:basedOn w:val="afffd"/>
    <w:link w:val="affff2"/>
    <w:uiPriority w:val="99"/>
    <w:semiHidden/>
    <w:unhideWhenUsed/>
    <w:rsid w:val="00D45B5A"/>
    <w:pPr>
      <w:spacing w:after="0"/>
      <w:ind w:firstLine="360"/>
    </w:pPr>
  </w:style>
  <w:style w:type="character" w:customStyle="1" w:styleId="affff2">
    <w:name w:val="本文字下げ (文字)"/>
    <w:basedOn w:val="afffe"/>
    <w:link w:val="affff1"/>
    <w:uiPriority w:val="99"/>
    <w:semiHidden/>
    <w:rsid w:val="00D45B5A"/>
    <w:rPr>
      <w:rFonts w:ascii="Calibri" w:hAnsi="Calibri" w:cs="Calibri"/>
    </w:rPr>
  </w:style>
  <w:style w:type="paragraph" w:styleId="2f1">
    <w:name w:val="Body Text First Indent 2"/>
    <w:basedOn w:val="affff"/>
    <w:link w:val="2f2"/>
    <w:uiPriority w:val="99"/>
    <w:semiHidden/>
    <w:unhideWhenUsed/>
    <w:rsid w:val="00D45B5A"/>
    <w:pPr>
      <w:spacing w:after="0"/>
      <w:ind w:firstLine="360"/>
    </w:pPr>
  </w:style>
  <w:style w:type="character" w:customStyle="1" w:styleId="2f2">
    <w:name w:val="本文字下げ 2 (文字)"/>
    <w:basedOn w:val="affff0"/>
    <w:link w:val="2f1"/>
    <w:uiPriority w:val="99"/>
    <w:semiHidden/>
    <w:rsid w:val="00D45B5A"/>
    <w:rPr>
      <w:rFonts w:ascii="Calibri" w:hAnsi="Calibri" w:cs="Calibri"/>
    </w:rPr>
  </w:style>
  <w:style w:type="paragraph" w:styleId="affff3">
    <w:name w:val="Normal Indent"/>
    <w:basedOn w:val="a2"/>
    <w:uiPriority w:val="99"/>
    <w:semiHidden/>
    <w:unhideWhenUsed/>
    <w:rsid w:val="00D45B5A"/>
    <w:pPr>
      <w:ind w:left="720"/>
    </w:pPr>
  </w:style>
  <w:style w:type="paragraph" w:styleId="affff4">
    <w:name w:val="Note Heading"/>
    <w:basedOn w:val="a2"/>
    <w:next w:val="a2"/>
    <w:link w:val="affff5"/>
    <w:uiPriority w:val="99"/>
    <w:semiHidden/>
    <w:unhideWhenUsed/>
    <w:rsid w:val="00D45B5A"/>
  </w:style>
  <w:style w:type="character" w:customStyle="1" w:styleId="affff5">
    <w:name w:val="記 (文字)"/>
    <w:basedOn w:val="a3"/>
    <w:link w:val="affff4"/>
    <w:uiPriority w:val="99"/>
    <w:semiHidden/>
    <w:rsid w:val="00D45B5A"/>
    <w:rPr>
      <w:rFonts w:ascii="Calibri" w:hAnsi="Calibri" w:cs="Calibri"/>
    </w:rPr>
  </w:style>
  <w:style w:type="table" w:styleId="affff6">
    <w:name w:val="Table Contemporary"/>
    <w:basedOn w:val="a4"/>
    <w:uiPriority w:val="99"/>
    <w:semiHidden/>
    <w:unhideWhenUsed/>
    <w:rsid w:val="00D45B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2f3">
    <w:name w:val="Light List"/>
    <w:basedOn w:val="a4"/>
    <w:uiPriority w:val="61"/>
    <w:semiHidden/>
    <w:unhideWhenUsed/>
    <w:rsid w:val="00D45B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f4">
    <w:name w:val="Light List Accent 1"/>
    <w:basedOn w:val="a4"/>
    <w:uiPriority w:val="61"/>
    <w:semiHidden/>
    <w:unhideWhenUsed/>
    <w:rsid w:val="00D45B5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2f5">
    <w:name w:val="Light List Accent 2"/>
    <w:basedOn w:val="a4"/>
    <w:uiPriority w:val="61"/>
    <w:semiHidden/>
    <w:unhideWhenUsed/>
    <w:rsid w:val="00D45B5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2f6">
    <w:name w:val="Light List Accent 3"/>
    <w:basedOn w:val="a4"/>
    <w:uiPriority w:val="61"/>
    <w:semiHidden/>
    <w:unhideWhenUsed/>
    <w:rsid w:val="00D45B5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2f7">
    <w:name w:val="Light List Accent 4"/>
    <w:basedOn w:val="a4"/>
    <w:uiPriority w:val="61"/>
    <w:semiHidden/>
    <w:unhideWhenUsed/>
    <w:rsid w:val="00D45B5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2f8">
    <w:name w:val="Light List Accent 5"/>
    <w:basedOn w:val="a4"/>
    <w:uiPriority w:val="61"/>
    <w:semiHidden/>
    <w:unhideWhenUsed/>
    <w:rsid w:val="00D45B5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2f9">
    <w:name w:val="Light List Accent 6"/>
    <w:basedOn w:val="a4"/>
    <w:uiPriority w:val="61"/>
    <w:semiHidden/>
    <w:unhideWhenUsed/>
    <w:rsid w:val="00D45B5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5">
    <w:name w:val="Light Shading"/>
    <w:basedOn w:val="a4"/>
    <w:uiPriority w:val="60"/>
    <w:semiHidden/>
    <w:unhideWhenUsed/>
    <w:rsid w:val="00D45B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6">
    <w:name w:val="Light Shading Accent 1"/>
    <w:basedOn w:val="a4"/>
    <w:uiPriority w:val="60"/>
    <w:semiHidden/>
    <w:unhideWhenUsed/>
    <w:rsid w:val="00D45B5A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17">
    <w:name w:val="Light Shading Accent 2"/>
    <w:basedOn w:val="a4"/>
    <w:uiPriority w:val="60"/>
    <w:semiHidden/>
    <w:unhideWhenUsed/>
    <w:rsid w:val="00D45B5A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18">
    <w:name w:val="Light Shading Accent 3"/>
    <w:basedOn w:val="a4"/>
    <w:uiPriority w:val="60"/>
    <w:semiHidden/>
    <w:unhideWhenUsed/>
    <w:rsid w:val="00D45B5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19">
    <w:name w:val="Light Shading Accent 4"/>
    <w:basedOn w:val="a4"/>
    <w:uiPriority w:val="60"/>
    <w:semiHidden/>
    <w:unhideWhenUsed/>
    <w:rsid w:val="00D45B5A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1a">
    <w:name w:val="Light Shading Accent 5"/>
    <w:basedOn w:val="a4"/>
    <w:uiPriority w:val="60"/>
    <w:semiHidden/>
    <w:unhideWhenUsed/>
    <w:rsid w:val="00D45B5A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1b">
    <w:name w:val="Light Shading Accent 6"/>
    <w:basedOn w:val="a4"/>
    <w:uiPriority w:val="60"/>
    <w:semiHidden/>
    <w:unhideWhenUsed/>
    <w:rsid w:val="00D45B5A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3d">
    <w:name w:val="Light Grid"/>
    <w:basedOn w:val="a4"/>
    <w:uiPriority w:val="62"/>
    <w:semiHidden/>
    <w:unhideWhenUsed/>
    <w:rsid w:val="00D45B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e">
    <w:name w:val="Light Grid Accent 1"/>
    <w:basedOn w:val="a4"/>
    <w:uiPriority w:val="62"/>
    <w:rsid w:val="00D45B5A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3f">
    <w:name w:val="Light Grid Accent 2"/>
    <w:basedOn w:val="a4"/>
    <w:uiPriority w:val="62"/>
    <w:semiHidden/>
    <w:unhideWhenUsed/>
    <w:rsid w:val="00D45B5A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3f0">
    <w:name w:val="Light Grid Accent 3"/>
    <w:basedOn w:val="a4"/>
    <w:uiPriority w:val="62"/>
    <w:semiHidden/>
    <w:unhideWhenUsed/>
    <w:rsid w:val="00D45B5A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3f1">
    <w:name w:val="Light Grid Accent 4"/>
    <w:basedOn w:val="a4"/>
    <w:uiPriority w:val="62"/>
    <w:semiHidden/>
    <w:unhideWhenUsed/>
    <w:rsid w:val="00D45B5A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3f2">
    <w:name w:val="Light Grid Accent 5"/>
    <w:basedOn w:val="a4"/>
    <w:uiPriority w:val="62"/>
    <w:semiHidden/>
    <w:unhideWhenUsed/>
    <w:rsid w:val="00D45B5A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3f3">
    <w:name w:val="Light Grid Accent 6"/>
    <w:basedOn w:val="a4"/>
    <w:uiPriority w:val="62"/>
    <w:semiHidden/>
    <w:unhideWhenUsed/>
    <w:rsid w:val="00D45B5A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0">
    <w:name w:val="Dark List"/>
    <w:basedOn w:val="a4"/>
    <w:uiPriority w:val="70"/>
    <w:semiHidden/>
    <w:unhideWhenUsed/>
    <w:rsid w:val="00D45B5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4"/>
    <w:uiPriority w:val="70"/>
    <w:semiHidden/>
    <w:unhideWhenUsed/>
    <w:rsid w:val="00D45B5A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112">
    <w:name w:val="Dark List Accent 2"/>
    <w:basedOn w:val="a4"/>
    <w:uiPriority w:val="70"/>
    <w:semiHidden/>
    <w:unhideWhenUsed/>
    <w:rsid w:val="00D45B5A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113">
    <w:name w:val="Dark List Accent 3"/>
    <w:basedOn w:val="a4"/>
    <w:uiPriority w:val="70"/>
    <w:semiHidden/>
    <w:unhideWhenUsed/>
    <w:rsid w:val="00D45B5A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114">
    <w:name w:val="Dark List Accent 4"/>
    <w:basedOn w:val="a4"/>
    <w:uiPriority w:val="70"/>
    <w:semiHidden/>
    <w:unhideWhenUsed/>
    <w:rsid w:val="00D45B5A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115">
    <w:name w:val="Dark List Accent 5"/>
    <w:basedOn w:val="a4"/>
    <w:uiPriority w:val="70"/>
    <w:semiHidden/>
    <w:unhideWhenUsed/>
    <w:rsid w:val="00D45B5A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116">
    <w:name w:val="Dark List Accent 6"/>
    <w:basedOn w:val="a4"/>
    <w:uiPriority w:val="70"/>
    <w:rsid w:val="00D45B5A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TableauListe1Clair1">
    <w:name w:val="Tableau Liste 1 Clair1"/>
    <w:basedOn w:val="a4"/>
    <w:uiPriority w:val="46"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1Clair-Accentuation11">
    <w:name w:val="Tableau Liste 1 Clair - Accentuation 11"/>
    <w:basedOn w:val="a4"/>
    <w:uiPriority w:val="46"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Liste1Clair-Accentuation21">
    <w:name w:val="Tableau Liste 1 Clair - Accentuation 21"/>
    <w:basedOn w:val="a4"/>
    <w:uiPriority w:val="46"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1Clair-Accentuation31">
    <w:name w:val="Tableau Liste 1 Clair - Accentuation 31"/>
    <w:basedOn w:val="a4"/>
    <w:uiPriority w:val="46"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1Clair-Accentuation41">
    <w:name w:val="Tableau Liste 1 Clair - Accentuation 41"/>
    <w:basedOn w:val="a4"/>
    <w:uiPriority w:val="46"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1Clair-Accentuation51">
    <w:name w:val="Tableau Liste 1 Clair - Accentuation 51"/>
    <w:basedOn w:val="a4"/>
    <w:uiPriority w:val="46"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1Clair-Accentuation61">
    <w:name w:val="Tableau Liste 1 Clair - Accentuation 61"/>
    <w:basedOn w:val="a4"/>
    <w:uiPriority w:val="46"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21">
    <w:name w:val="Tableau Liste 21"/>
    <w:basedOn w:val="a4"/>
    <w:uiPriority w:val="47"/>
    <w:rsid w:val="00D45B5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2-Accentuation11">
    <w:name w:val="Tableau Liste 2 - Accentuation 11"/>
    <w:basedOn w:val="a4"/>
    <w:uiPriority w:val="47"/>
    <w:rsid w:val="00D45B5A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Liste2-Accentuation21">
    <w:name w:val="Tableau Liste 2 - Accentuation 21"/>
    <w:basedOn w:val="a4"/>
    <w:uiPriority w:val="47"/>
    <w:rsid w:val="00D45B5A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2-Accentuation31">
    <w:name w:val="Tableau Liste 2 - Accentuation 31"/>
    <w:basedOn w:val="a4"/>
    <w:uiPriority w:val="47"/>
    <w:rsid w:val="00D45B5A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2-Accentuation41">
    <w:name w:val="Tableau Liste 2 - Accentuation 41"/>
    <w:basedOn w:val="a4"/>
    <w:uiPriority w:val="47"/>
    <w:rsid w:val="00D45B5A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2-Accentuation51">
    <w:name w:val="Tableau Liste 2 - Accentuation 51"/>
    <w:basedOn w:val="a4"/>
    <w:uiPriority w:val="47"/>
    <w:rsid w:val="00D45B5A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61">
    <w:name w:val="Tableau Liste 2 - Accentuation 61"/>
    <w:basedOn w:val="a4"/>
    <w:uiPriority w:val="47"/>
    <w:rsid w:val="00D45B5A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31">
    <w:name w:val="Tableau Liste 31"/>
    <w:basedOn w:val="a4"/>
    <w:uiPriority w:val="48"/>
    <w:rsid w:val="00D45B5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eauListe3-Accentuation11">
    <w:name w:val="Tableau Liste 3 - Accentuation 11"/>
    <w:basedOn w:val="a4"/>
    <w:uiPriority w:val="48"/>
    <w:rsid w:val="00D45B5A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Liste3-Accentuation21">
    <w:name w:val="Tableau Liste 3 - Accentuation 21"/>
    <w:basedOn w:val="a4"/>
    <w:uiPriority w:val="48"/>
    <w:rsid w:val="00D45B5A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leauListe3-Accentuation31">
    <w:name w:val="Tableau Liste 3 - Accentuation 31"/>
    <w:basedOn w:val="a4"/>
    <w:uiPriority w:val="48"/>
    <w:rsid w:val="00D45B5A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leauListe3-Accentuation41">
    <w:name w:val="Tableau Liste 3 - Accentuation 41"/>
    <w:basedOn w:val="a4"/>
    <w:uiPriority w:val="48"/>
    <w:rsid w:val="00D45B5A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leauListe3-Accentuation51">
    <w:name w:val="Tableau Liste 3 - Accentuation 51"/>
    <w:basedOn w:val="a4"/>
    <w:uiPriority w:val="48"/>
    <w:rsid w:val="00D45B5A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leauListe3-Accentuation61">
    <w:name w:val="Tableau Liste 3 - Accentuation 61"/>
    <w:basedOn w:val="a4"/>
    <w:uiPriority w:val="48"/>
    <w:rsid w:val="00D45B5A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leauListe41">
    <w:name w:val="Tableau Liste 41"/>
    <w:basedOn w:val="a4"/>
    <w:uiPriority w:val="49"/>
    <w:rsid w:val="00D45B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4-Accentuation11">
    <w:name w:val="Tableau Liste 4 - Accentuation 11"/>
    <w:basedOn w:val="a4"/>
    <w:uiPriority w:val="49"/>
    <w:rsid w:val="00D45B5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Liste4-Accentuation21">
    <w:name w:val="Tableau Liste 4 - Accentuation 21"/>
    <w:basedOn w:val="a4"/>
    <w:uiPriority w:val="49"/>
    <w:rsid w:val="00D45B5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4-Accentuation31">
    <w:name w:val="Tableau Liste 4 - Accentuation 31"/>
    <w:basedOn w:val="a4"/>
    <w:uiPriority w:val="49"/>
    <w:rsid w:val="00D45B5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4-Accentuation41">
    <w:name w:val="Tableau Liste 4 - Accentuation 41"/>
    <w:basedOn w:val="a4"/>
    <w:uiPriority w:val="49"/>
    <w:rsid w:val="00D45B5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4-Accentuation51">
    <w:name w:val="Tableau Liste 4 - Accentuation 51"/>
    <w:basedOn w:val="a4"/>
    <w:uiPriority w:val="49"/>
    <w:rsid w:val="00D45B5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4-Accentuation61">
    <w:name w:val="Tableau Liste 4 - Accentuation 61"/>
    <w:basedOn w:val="a4"/>
    <w:uiPriority w:val="49"/>
    <w:rsid w:val="00D45B5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5Fonc1">
    <w:name w:val="Tableau Liste 5 Foncé1"/>
    <w:basedOn w:val="a4"/>
    <w:uiPriority w:val="50"/>
    <w:rsid w:val="00D45B5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11">
    <w:name w:val="Tableau Liste 5 Foncé - Accentuation 11"/>
    <w:basedOn w:val="a4"/>
    <w:uiPriority w:val="50"/>
    <w:rsid w:val="00D45B5A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21">
    <w:name w:val="Tableau Liste 5 Foncé - Accentuation 21"/>
    <w:basedOn w:val="a4"/>
    <w:uiPriority w:val="50"/>
    <w:rsid w:val="00D45B5A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31">
    <w:name w:val="Tableau Liste 5 Foncé - Accentuation 31"/>
    <w:basedOn w:val="a4"/>
    <w:uiPriority w:val="50"/>
    <w:rsid w:val="00D45B5A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41">
    <w:name w:val="Tableau Liste 5 Foncé - Accentuation 41"/>
    <w:basedOn w:val="a4"/>
    <w:uiPriority w:val="50"/>
    <w:rsid w:val="00D45B5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51">
    <w:name w:val="Tableau Liste 5 Foncé - Accentuation 51"/>
    <w:basedOn w:val="a4"/>
    <w:uiPriority w:val="50"/>
    <w:rsid w:val="00D45B5A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61">
    <w:name w:val="Tableau Liste 5 Foncé - Accentuation 61"/>
    <w:basedOn w:val="a4"/>
    <w:uiPriority w:val="50"/>
    <w:rsid w:val="00D45B5A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6Couleur1">
    <w:name w:val="Tableau Liste 6 Couleur1"/>
    <w:basedOn w:val="a4"/>
    <w:uiPriority w:val="51"/>
    <w:rsid w:val="00D45B5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6Couleur-Accentuation11">
    <w:name w:val="Tableau Liste 6 Couleur - Accentuation 11"/>
    <w:basedOn w:val="a4"/>
    <w:uiPriority w:val="51"/>
    <w:rsid w:val="00D45B5A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Liste6Couleur-Accentuation21">
    <w:name w:val="Tableau Liste 6 Couleur - Accentuation 21"/>
    <w:basedOn w:val="a4"/>
    <w:uiPriority w:val="51"/>
    <w:rsid w:val="00D45B5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6Couleur-Accentuation31">
    <w:name w:val="Tableau Liste 6 Couleur - Accentuation 31"/>
    <w:basedOn w:val="a4"/>
    <w:uiPriority w:val="51"/>
    <w:rsid w:val="00D45B5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6Couleur-Accentuation41">
    <w:name w:val="Tableau Liste 6 Couleur - Accentuation 41"/>
    <w:basedOn w:val="a4"/>
    <w:uiPriority w:val="51"/>
    <w:rsid w:val="00D45B5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6Couleur-Accentuation51">
    <w:name w:val="Tableau Liste 6 Couleur - Accentuation 51"/>
    <w:basedOn w:val="a4"/>
    <w:uiPriority w:val="51"/>
    <w:rsid w:val="00D45B5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6Couleur-Accentuation61">
    <w:name w:val="Tableau Liste 6 Couleur - Accentuation 61"/>
    <w:basedOn w:val="a4"/>
    <w:uiPriority w:val="51"/>
    <w:rsid w:val="00D45B5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7Couleur1">
    <w:name w:val="Tableau Liste 7 Couleur1"/>
    <w:basedOn w:val="a4"/>
    <w:uiPriority w:val="52"/>
    <w:rsid w:val="00D45B5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11">
    <w:name w:val="Tableau Liste 7 Couleur - Accentuation 11"/>
    <w:basedOn w:val="a4"/>
    <w:uiPriority w:val="52"/>
    <w:rsid w:val="00D45B5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21">
    <w:name w:val="Tableau Liste 7 Couleur - Accentuation 21"/>
    <w:basedOn w:val="a4"/>
    <w:uiPriority w:val="52"/>
    <w:rsid w:val="00D45B5A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31">
    <w:name w:val="Tableau Liste 7 Couleur - Accentuation 31"/>
    <w:basedOn w:val="a4"/>
    <w:uiPriority w:val="52"/>
    <w:rsid w:val="00D45B5A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41">
    <w:name w:val="Tableau Liste 7 Couleur - Accentuation 41"/>
    <w:basedOn w:val="a4"/>
    <w:uiPriority w:val="52"/>
    <w:rsid w:val="00D45B5A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51">
    <w:name w:val="Tableau Liste 7 Couleur - Accentuation 51"/>
    <w:basedOn w:val="a4"/>
    <w:uiPriority w:val="52"/>
    <w:rsid w:val="00D45B5A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61">
    <w:name w:val="Tableau Liste 7 Couleur - Accentuation 61"/>
    <w:basedOn w:val="a4"/>
    <w:uiPriority w:val="52"/>
    <w:rsid w:val="00D45B5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7">
    <w:name w:val="E-mail Signature"/>
    <w:basedOn w:val="a2"/>
    <w:link w:val="affff8"/>
    <w:uiPriority w:val="99"/>
    <w:semiHidden/>
    <w:unhideWhenUsed/>
    <w:rsid w:val="00D45B5A"/>
  </w:style>
  <w:style w:type="character" w:customStyle="1" w:styleId="affff8">
    <w:name w:val="電子メール署名 (文字)"/>
    <w:basedOn w:val="a3"/>
    <w:link w:val="affff7"/>
    <w:uiPriority w:val="99"/>
    <w:semiHidden/>
    <w:rsid w:val="00D45B5A"/>
    <w:rPr>
      <w:rFonts w:ascii="Calibri" w:hAnsi="Calibri" w:cs="Calibri"/>
    </w:rPr>
  </w:style>
  <w:style w:type="paragraph" w:styleId="affff9">
    <w:name w:val="Salutation"/>
    <w:basedOn w:val="a2"/>
    <w:next w:val="a2"/>
    <w:link w:val="affffa"/>
    <w:uiPriority w:val="99"/>
    <w:semiHidden/>
    <w:unhideWhenUsed/>
    <w:rsid w:val="00D45B5A"/>
  </w:style>
  <w:style w:type="character" w:customStyle="1" w:styleId="affffa">
    <w:name w:val="挨拶文 (文字)"/>
    <w:basedOn w:val="a3"/>
    <w:link w:val="affff9"/>
    <w:uiPriority w:val="99"/>
    <w:semiHidden/>
    <w:rsid w:val="00D45B5A"/>
    <w:rPr>
      <w:rFonts w:ascii="Calibri" w:hAnsi="Calibri" w:cs="Calibri"/>
    </w:rPr>
  </w:style>
  <w:style w:type="table" w:styleId="1c">
    <w:name w:val="Table Columns 1"/>
    <w:basedOn w:val="a4"/>
    <w:uiPriority w:val="99"/>
    <w:semiHidden/>
    <w:unhideWhenUsed/>
    <w:rsid w:val="00D45B5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olumns 2"/>
    <w:basedOn w:val="a4"/>
    <w:uiPriority w:val="99"/>
    <w:semiHidden/>
    <w:unhideWhenUsed/>
    <w:rsid w:val="00D45B5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olumns 3"/>
    <w:basedOn w:val="a4"/>
    <w:uiPriority w:val="99"/>
    <w:semiHidden/>
    <w:unhideWhenUsed/>
    <w:rsid w:val="00D45B5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Columns 4"/>
    <w:basedOn w:val="a4"/>
    <w:uiPriority w:val="99"/>
    <w:semiHidden/>
    <w:unhideWhenUsed/>
    <w:rsid w:val="00D45B5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e">
    <w:name w:val="Table Columns 5"/>
    <w:basedOn w:val="a4"/>
    <w:uiPriority w:val="99"/>
    <w:semiHidden/>
    <w:unhideWhenUsed/>
    <w:rsid w:val="00D45B5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b">
    <w:name w:val="Signature"/>
    <w:basedOn w:val="a2"/>
    <w:link w:val="affffc"/>
    <w:uiPriority w:val="99"/>
    <w:semiHidden/>
    <w:unhideWhenUsed/>
    <w:rsid w:val="00D45B5A"/>
    <w:pPr>
      <w:ind w:left="4320"/>
    </w:pPr>
  </w:style>
  <w:style w:type="character" w:customStyle="1" w:styleId="affffc">
    <w:name w:val="署名 (文字)"/>
    <w:basedOn w:val="a3"/>
    <w:link w:val="affffb"/>
    <w:uiPriority w:val="99"/>
    <w:semiHidden/>
    <w:rsid w:val="00D45B5A"/>
    <w:rPr>
      <w:rFonts w:ascii="Calibri" w:hAnsi="Calibri" w:cs="Calibri"/>
    </w:rPr>
  </w:style>
  <w:style w:type="table" w:styleId="1d">
    <w:name w:val="Table Simple 1"/>
    <w:basedOn w:val="a4"/>
    <w:uiPriority w:val="99"/>
    <w:semiHidden/>
    <w:unhideWhenUsed/>
    <w:rsid w:val="00D45B5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Simple 2"/>
    <w:basedOn w:val="a4"/>
    <w:uiPriority w:val="99"/>
    <w:semiHidden/>
    <w:unhideWhenUsed/>
    <w:rsid w:val="00D45B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Simple 3"/>
    <w:basedOn w:val="a4"/>
    <w:uiPriority w:val="99"/>
    <w:semiHidden/>
    <w:unhideWhenUsed/>
    <w:rsid w:val="00D45B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4"/>
    <w:uiPriority w:val="99"/>
    <w:semiHidden/>
    <w:unhideWhenUsed/>
    <w:rsid w:val="00D45B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Subtle 2"/>
    <w:basedOn w:val="a4"/>
    <w:uiPriority w:val="99"/>
    <w:rsid w:val="00D45B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f">
    <w:name w:val="index 1"/>
    <w:basedOn w:val="a2"/>
    <w:next w:val="a2"/>
    <w:autoRedefine/>
    <w:uiPriority w:val="99"/>
    <w:semiHidden/>
    <w:unhideWhenUsed/>
    <w:rsid w:val="00D45B5A"/>
    <w:pPr>
      <w:ind w:left="220" w:hanging="220"/>
    </w:pPr>
  </w:style>
  <w:style w:type="paragraph" w:styleId="2fd">
    <w:name w:val="index 2"/>
    <w:basedOn w:val="a2"/>
    <w:next w:val="a2"/>
    <w:autoRedefine/>
    <w:uiPriority w:val="99"/>
    <w:semiHidden/>
    <w:unhideWhenUsed/>
    <w:rsid w:val="00D45B5A"/>
    <w:pPr>
      <w:ind w:left="440" w:hanging="220"/>
    </w:pPr>
  </w:style>
  <w:style w:type="paragraph" w:styleId="3f6">
    <w:name w:val="index 3"/>
    <w:basedOn w:val="a2"/>
    <w:next w:val="a2"/>
    <w:autoRedefine/>
    <w:uiPriority w:val="99"/>
    <w:semiHidden/>
    <w:unhideWhenUsed/>
    <w:rsid w:val="00D45B5A"/>
    <w:pPr>
      <w:ind w:left="660" w:hanging="220"/>
    </w:pPr>
  </w:style>
  <w:style w:type="paragraph" w:styleId="4f0">
    <w:name w:val="index 4"/>
    <w:basedOn w:val="a2"/>
    <w:next w:val="a2"/>
    <w:autoRedefine/>
    <w:uiPriority w:val="99"/>
    <w:semiHidden/>
    <w:unhideWhenUsed/>
    <w:rsid w:val="00D45B5A"/>
    <w:pPr>
      <w:ind w:left="880" w:hanging="220"/>
    </w:pPr>
  </w:style>
  <w:style w:type="paragraph" w:styleId="5f">
    <w:name w:val="index 5"/>
    <w:basedOn w:val="a2"/>
    <w:next w:val="a2"/>
    <w:autoRedefine/>
    <w:uiPriority w:val="99"/>
    <w:semiHidden/>
    <w:unhideWhenUsed/>
    <w:rsid w:val="00D45B5A"/>
    <w:pPr>
      <w:ind w:left="1100" w:hanging="220"/>
    </w:pPr>
  </w:style>
  <w:style w:type="paragraph" w:styleId="6a">
    <w:name w:val="index 6"/>
    <w:basedOn w:val="a2"/>
    <w:next w:val="a2"/>
    <w:autoRedefine/>
    <w:uiPriority w:val="99"/>
    <w:semiHidden/>
    <w:unhideWhenUsed/>
    <w:rsid w:val="00D45B5A"/>
    <w:pPr>
      <w:ind w:left="1320" w:hanging="220"/>
    </w:pPr>
  </w:style>
  <w:style w:type="paragraph" w:styleId="7a">
    <w:name w:val="index 7"/>
    <w:basedOn w:val="a2"/>
    <w:next w:val="a2"/>
    <w:autoRedefine/>
    <w:uiPriority w:val="99"/>
    <w:semiHidden/>
    <w:unhideWhenUsed/>
    <w:rsid w:val="00D45B5A"/>
    <w:pPr>
      <w:ind w:left="1540" w:hanging="220"/>
    </w:pPr>
  </w:style>
  <w:style w:type="paragraph" w:styleId="8a">
    <w:name w:val="index 8"/>
    <w:basedOn w:val="a2"/>
    <w:next w:val="a2"/>
    <w:autoRedefine/>
    <w:uiPriority w:val="99"/>
    <w:semiHidden/>
    <w:unhideWhenUsed/>
    <w:rsid w:val="00D45B5A"/>
    <w:pPr>
      <w:ind w:left="1760" w:hanging="220"/>
    </w:pPr>
  </w:style>
  <w:style w:type="paragraph" w:styleId="99">
    <w:name w:val="index 9"/>
    <w:basedOn w:val="a2"/>
    <w:next w:val="a2"/>
    <w:autoRedefine/>
    <w:uiPriority w:val="99"/>
    <w:semiHidden/>
    <w:unhideWhenUsed/>
    <w:rsid w:val="00D45B5A"/>
    <w:pPr>
      <w:ind w:left="1980" w:hanging="220"/>
    </w:pPr>
  </w:style>
  <w:style w:type="paragraph" w:styleId="affffd">
    <w:name w:val="index heading"/>
    <w:basedOn w:val="a2"/>
    <w:next w:val="1f"/>
    <w:uiPriority w:val="99"/>
    <w:semiHidden/>
    <w:unhideWhenUsed/>
    <w:rsid w:val="00D45B5A"/>
    <w:rPr>
      <w:rFonts w:ascii="Calibri Light" w:eastAsiaTheme="majorEastAsia" w:hAnsi="Calibri Light" w:cs="Calibri Light"/>
      <w:b/>
      <w:bCs/>
    </w:rPr>
  </w:style>
  <w:style w:type="paragraph" w:styleId="affffe">
    <w:name w:val="Closing"/>
    <w:basedOn w:val="a2"/>
    <w:link w:val="afffff"/>
    <w:uiPriority w:val="99"/>
    <w:semiHidden/>
    <w:unhideWhenUsed/>
    <w:rsid w:val="00D45B5A"/>
    <w:pPr>
      <w:ind w:left="4320"/>
    </w:pPr>
  </w:style>
  <w:style w:type="character" w:customStyle="1" w:styleId="afffff">
    <w:name w:val="結語 (文字)"/>
    <w:basedOn w:val="a3"/>
    <w:link w:val="affffe"/>
    <w:uiPriority w:val="99"/>
    <w:semiHidden/>
    <w:rsid w:val="00D45B5A"/>
    <w:rPr>
      <w:rFonts w:ascii="Calibri" w:hAnsi="Calibri" w:cs="Calibri"/>
    </w:rPr>
  </w:style>
  <w:style w:type="table" w:styleId="afffff0">
    <w:name w:val="Table Grid"/>
    <w:basedOn w:val="a4"/>
    <w:uiPriority w:val="39"/>
    <w:rsid w:val="00D45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Grid 1"/>
    <w:basedOn w:val="a4"/>
    <w:uiPriority w:val="99"/>
    <w:semiHidden/>
    <w:unhideWhenUsed/>
    <w:rsid w:val="00D45B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e">
    <w:name w:val="Table Grid 2"/>
    <w:basedOn w:val="a4"/>
    <w:uiPriority w:val="99"/>
    <w:semiHidden/>
    <w:unhideWhenUsed/>
    <w:rsid w:val="00D45B5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Grid 3"/>
    <w:basedOn w:val="a4"/>
    <w:uiPriority w:val="99"/>
    <w:semiHidden/>
    <w:unhideWhenUsed/>
    <w:rsid w:val="00D45B5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1">
    <w:name w:val="Table Grid 4"/>
    <w:basedOn w:val="a4"/>
    <w:uiPriority w:val="99"/>
    <w:semiHidden/>
    <w:unhideWhenUsed/>
    <w:rsid w:val="00D45B5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f0">
    <w:name w:val="Table Grid 5"/>
    <w:basedOn w:val="a4"/>
    <w:uiPriority w:val="99"/>
    <w:semiHidden/>
    <w:unhideWhenUsed/>
    <w:rsid w:val="00D45B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b">
    <w:name w:val="Table Grid 6"/>
    <w:basedOn w:val="a4"/>
    <w:uiPriority w:val="99"/>
    <w:semiHidden/>
    <w:unhideWhenUsed/>
    <w:rsid w:val="00D45B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b">
    <w:name w:val="Table Grid 7"/>
    <w:basedOn w:val="a4"/>
    <w:uiPriority w:val="99"/>
    <w:semiHidden/>
    <w:unhideWhenUsed/>
    <w:rsid w:val="00D45B5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b">
    <w:name w:val="Table Grid 8"/>
    <w:basedOn w:val="a4"/>
    <w:uiPriority w:val="99"/>
    <w:semiHidden/>
    <w:unhideWhenUsed/>
    <w:rsid w:val="00D45B5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a4"/>
    <w:uiPriority w:val="40"/>
    <w:rsid w:val="00D45B5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auGrille1Clair1">
    <w:name w:val="Tableau Grille 1 Clair1"/>
    <w:basedOn w:val="a4"/>
    <w:uiPriority w:val="46"/>
    <w:rsid w:val="00D45B5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11">
    <w:name w:val="Tableau Grille 1 Clair - Accentuation 11"/>
    <w:basedOn w:val="a4"/>
    <w:uiPriority w:val="46"/>
    <w:rsid w:val="00D45B5A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21">
    <w:name w:val="Tableau Grille 1 Clair - Accentuation 21"/>
    <w:basedOn w:val="a4"/>
    <w:uiPriority w:val="46"/>
    <w:rsid w:val="00D45B5A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31">
    <w:name w:val="Tableau Grille 1 Clair - Accentuation 31"/>
    <w:basedOn w:val="a4"/>
    <w:uiPriority w:val="46"/>
    <w:rsid w:val="00D45B5A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41">
    <w:name w:val="Tableau Grille 1 Clair - Accentuation 41"/>
    <w:basedOn w:val="a4"/>
    <w:uiPriority w:val="46"/>
    <w:rsid w:val="00D45B5A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51">
    <w:name w:val="Tableau Grille 1 Clair - Accentuation 51"/>
    <w:basedOn w:val="a4"/>
    <w:uiPriority w:val="46"/>
    <w:rsid w:val="00D45B5A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61">
    <w:name w:val="Tableau Grille 1 Clair - Accentuation 61"/>
    <w:basedOn w:val="a4"/>
    <w:uiPriority w:val="46"/>
    <w:rsid w:val="00D45B5A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21">
    <w:name w:val="Tableau Grille 21"/>
    <w:basedOn w:val="a4"/>
    <w:uiPriority w:val="47"/>
    <w:rsid w:val="00D45B5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2-Accentuation11">
    <w:name w:val="Tableau Grille 2 - Accentuation 11"/>
    <w:basedOn w:val="a4"/>
    <w:uiPriority w:val="47"/>
    <w:rsid w:val="00D45B5A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-Accentuation21">
    <w:name w:val="Tableau Grille 2 - Accentuation 21"/>
    <w:basedOn w:val="a4"/>
    <w:uiPriority w:val="47"/>
    <w:rsid w:val="00D45B5A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Grille2-Accentuation31">
    <w:name w:val="Tableau Grille 2 - Accentuation 31"/>
    <w:basedOn w:val="a4"/>
    <w:uiPriority w:val="47"/>
    <w:rsid w:val="00D45B5A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2-Accentuation41">
    <w:name w:val="Tableau Grille 2 - Accentuation 41"/>
    <w:basedOn w:val="a4"/>
    <w:uiPriority w:val="47"/>
    <w:rsid w:val="00D45B5A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Grille2-Accentuation51">
    <w:name w:val="Tableau Grille 2 - Accentuation 51"/>
    <w:basedOn w:val="a4"/>
    <w:uiPriority w:val="47"/>
    <w:rsid w:val="00D45B5A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Grille2-Accentuation61">
    <w:name w:val="Tableau Grille 2 - Accentuation 61"/>
    <w:basedOn w:val="a4"/>
    <w:uiPriority w:val="47"/>
    <w:rsid w:val="00D45B5A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Grille31">
    <w:name w:val="Tableau Grille 31"/>
    <w:basedOn w:val="a4"/>
    <w:uiPriority w:val="48"/>
    <w:rsid w:val="00D45B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3-Accentuation11">
    <w:name w:val="Tableau Grille 3 - Accentuation 11"/>
    <w:basedOn w:val="a4"/>
    <w:uiPriority w:val="48"/>
    <w:rsid w:val="00D45B5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leauGrille3-Accentuation21">
    <w:name w:val="Tableau Grille 3 - Accentuation 21"/>
    <w:basedOn w:val="a4"/>
    <w:uiPriority w:val="48"/>
    <w:rsid w:val="00D45B5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leauGrille3-Accentuation31">
    <w:name w:val="Tableau Grille 3 - Accentuation 31"/>
    <w:basedOn w:val="a4"/>
    <w:uiPriority w:val="48"/>
    <w:rsid w:val="00D45B5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leauGrille3-Accentuation41">
    <w:name w:val="Tableau Grille 3 - Accentuation 41"/>
    <w:basedOn w:val="a4"/>
    <w:uiPriority w:val="48"/>
    <w:rsid w:val="00D45B5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leauGrille3-Accentuation51">
    <w:name w:val="Tableau Grille 3 - Accentuation 51"/>
    <w:basedOn w:val="a4"/>
    <w:uiPriority w:val="48"/>
    <w:rsid w:val="00D45B5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leauGrille3-Accentuation61">
    <w:name w:val="Tableau Grille 3 - Accentuation 61"/>
    <w:basedOn w:val="a4"/>
    <w:uiPriority w:val="48"/>
    <w:rsid w:val="00D45B5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leauGrille41">
    <w:name w:val="Tableau Grille 41"/>
    <w:basedOn w:val="a4"/>
    <w:uiPriority w:val="49"/>
    <w:rsid w:val="00D45B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4-Accentuation11">
    <w:name w:val="Tableau Grille 4 - Accentuation 11"/>
    <w:basedOn w:val="a4"/>
    <w:uiPriority w:val="49"/>
    <w:rsid w:val="00D45B5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4-Accentuation21">
    <w:name w:val="Tableau Grille 4 - Accentuation 21"/>
    <w:basedOn w:val="a4"/>
    <w:uiPriority w:val="49"/>
    <w:rsid w:val="00D45B5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Grille4-Accentuation31">
    <w:name w:val="Tableau Grille 4 - Accentuation 31"/>
    <w:basedOn w:val="a4"/>
    <w:uiPriority w:val="49"/>
    <w:rsid w:val="00D45B5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4-Accentuation41">
    <w:name w:val="Tableau Grille 4 - Accentuation 41"/>
    <w:basedOn w:val="a4"/>
    <w:uiPriority w:val="49"/>
    <w:rsid w:val="00D45B5A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Grille4-Accentuation51">
    <w:name w:val="Tableau Grille 4 - Accentuation 51"/>
    <w:basedOn w:val="a4"/>
    <w:uiPriority w:val="49"/>
    <w:rsid w:val="00D45B5A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Grille4-Accentuation61">
    <w:name w:val="Tableau Grille 4 - Accentuation 61"/>
    <w:basedOn w:val="a4"/>
    <w:uiPriority w:val="49"/>
    <w:rsid w:val="00D45B5A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Grille5Fonc1">
    <w:name w:val="Tableau Grille 5 Foncé1"/>
    <w:basedOn w:val="a4"/>
    <w:uiPriority w:val="50"/>
    <w:rsid w:val="00D45B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leauGrille5Fonc-Accentuation11">
    <w:name w:val="Tableau Grille 5 Foncé - Accentuation 11"/>
    <w:basedOn w:val="a4"/>
    <w:uiPriority w:val="50"/>
    <w:rsid w:val="00D45B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leauGrille5Fonc-Accentuation21">
    <w:name w:val="Tableau Grille 5 Foncé - Accentuation 21"/>
    <w:basedOn w:val="a4"/>
    <w:uiPriority w:val="50"/>
    <w:rsid w:val="00D45B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leauGrille5Fonc-Accentuation31">
    <w:name w:val="Tableau Grille 5 Foncé - Accentuation 31"/>
    <w:basedOn w:val="a4"/>
    <w:uiPriority w:val="50"/>
    <w:rsid w:val="00D45B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eauGrille5Fonc-Accentuation41">
    <w:name w:val="Tableau Grille 5 Foncé - Accentuation 41"/>
    <w:basedOn w:val="a4"/>
    <w:uiPriority w:val="50"/>
    <w:rsid w:val="00D45B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leauGrille5Fonc-Accentuation51">
    <w:name w:val="Tableau Grille 5 Foncé - Accentuation 51"/>
    <w:basedOn w:val="a4"/>
    <w:uiPriority w:val="50"/>
    <w:rsid w:val="00D45B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leauGrille5Fonc-Accentuation61">
    <w:name w:val="Tableau Grille 5 Foncé - Accentuation 61"/>
    <w:basedOn w:val="a4"/>
    <w:uiPriority w:val="50"/>
    <w:rsid w:val="00D45B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leauGrille6Couleur1">
    <w:name w:val="Tableau Grille 6 Couleur1"/>
    <w:basedOn w:val="a4"/>
    <w:uiPriority w:val="51"/>
    <w:rsid w:val="00D45B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6Couleur-Accentuation11">
    <w:name w:val="Tableau Grille 6 Couleur - Accentuation 11"/>
    <w:basedOn w:val="a4"/>
    <w:uiPriority w:val="51"/>
    <w:rsid w:val="00D45B5A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6Couleur-Accentuation21">
    <w:name w:val="Tableau Grille 6 Couleur - Accentuation 21"/>
    <w:basedOn w:val="a4"/>
    <w:uiPriority w:val="51"/>
    <w:rsid w:val="00D45B5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Grille6Couleur-Accentuation31">
    <w:name w:val="Tableau Grille 6 Couleur - Accentuation 31"/>
    <w:basedOn w:val="a4"/>
    <w:uiPriority w:val="51"/>
    <w:rsid w:val="00D45B5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6Couleur-Accentuation41">
    <w:name w:val="Tableau Grille 6 Couleur - Accentuation 41"/>
    <w:basedOn w:val="a4"/>
    <w:uiPriority w:val="51"/>
    <w:rsid w:val="00D45B5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Grille6Couleur-Accentuation51">
    <w:name w:val="Tableau Grille 6 Couleur - Accentuation 51"/>
    <w:basedOn w:val="a4"/>
    <w:uiPriority w:val="51"/>
    <w:rsid w:val="00D45B5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Grille6Couleur-Accentuation61">
    <w:name w:val="Tableau Grille 6 Couleur - Accentuation 61"/>
    <w:basedOn w:val="a4"/>
    <w:uiPriority w:val="51"/>
    <w:rsid w:val="00D45B5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Grille7Couleur1">
    <w:name w:val="Tableau Grille 7 Couleur1"/>
    <w:basedOn w:val="a4"/>
    <w:uiPriority w:val="52"/>
    <w:rsid w:val="00D45B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7Couleur-Accentuation11">
    <w:name w:val="Tableau Grille 7 Couleur - Accentuation 11"/>
    <w:basedOn w:val="a4"/>
    <w:uiPriority w:val="52"/>
    <w:rsid w:val="00D45B5A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leauGrille7Couleur-Accentuation21">
    <w:name w:val="Tableau Grille 7 Couleur - Accentuation 21"/>
    <w:basedOn w:val="a4"/>
    <w:uiPriority w:val="52"/>
    <w:rsid w:val="00D45B5A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leauGrille7Couleur-Accentuation31">
    <w:name w:val="Tableau Grille 7 Couleur - Accentuation 31"/>
    <w:basedOn w:val="a4"/>
    <w:uiPriority w:val="52"/>
    <w:rsid w:val="00D45B5A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leauGrille7Couleur-Accentuation41">
    <w:name w:val="Tableau Grille 7 Couleur - Accentuation 41"/>
    <w:basedOn w:val="a4"/>
    <w:uiPriority w:val="52"/>
    <w:rsid w:val="00D45B5A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leauGrille7Couleur-Accentuation51">
    <w:name w:val="Tableau Grille 7 Couleur - Accentuation 51"/>
    <w:basedOn w:val="a4"/>
    <w:uiPriority w:val="52"/>
    <w:rsid w:val="00D45B5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leauGrille7Couleur-Accentuation61">
    <w:name w:val="Tableau Grille 7 Couleur - Accentuation 61"/>
    <w:basedOn w:val="a4"/>
    <w:uiPriority w:val="52"/>
    <w:rsid w:val="00D45B5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1">
    <w:name w:val="Table Web 1"/>
    <w:basedOn w:val="a4"/>
    <w:uiPriority w:val="99"/>
    <w:semiHidden/>
    <w:unhideWhenUsed/>
    <w:rsid w:val="00D45B5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D45B5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rsid w:val="00D45B5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1">
    <w:name w:val="footnote reference"/>
    <w:basedOn w:val="a3"/>
    <w:uiPriority w:val="99"/>
    <w:semiHidden/>
    <w:unhideWhenUsed/>
    <w:rsid w:val="00D45B5A"/>
    <w:rPr>
      <w:rFonts w:ascii="Calibri" w:hAnsi="Calibri" w:cs="Calibri"/>
      <w:vertAlign w:val="superscript"/>
    </w:rPr>
  </w:style>
  <w:style w:type="character" w:styleId="afffff2">
    <w:name w:val="line number"/>
    <w:basedOn w:val="a3"/>
    <w:uiPriority w:val="99"/>
    <w:semiHidden/>
    <w:unhideWhenUsed/>
    <w:rsid w:val="00D45B5A"/>
    <w:rPr>
      <w:rFonts w:ascii="Calibri" w:hAnsi="Calibri" w:cs="Calibri"/>
    </w:rPr>
  </w:style>
  <w:style w:type="table" w:styleId="3-D1">
    <w:name w:val="Table 3D effects 1"/>
    <w:basedOn w:val="a4"/>
    <w:uiPriority w:val="99"/>
    <w:semiHidden/>
    <w:unhideWhenUsed/>
    <w:rsid w:val="00D45B5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D45B5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D45B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3">
    <w:name w:val="Table Theme"/>
    <w:basedOn w:val="a4"/>
    <w:uiPriority w:val="99"/>
    <w:semiHidden/>
    <w:unhideWhenUsed/>
    <w:rsid w:val="00D45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4">
    <w:name w:val="page number"/>
    <w:basedOn w:val="a3"/>
    <w:uiPriority w:val="99"/>
    <w:semiHidden/>
    <w:unhideWhenUsed/>
    <w:rsid w:val="00D45B5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kuss\AppData\Roaming\Microsoft\Templates\&#192;%20espacement%20simple%20(vid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3C45C13B-23A3-4884-8D3B-03D7E4EF7F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À espacement simple (vide)</Template>
  <TotalTime>0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2022-03-18T06:22:00Z</dcterms:created>
  <dcterms:modified xsi:type="dcterms:W3CDTF">2022-03-18T06:22:00Z</dcterms:modified>
</cp:coreProperties>
</file>